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1625DC" w14:paraId="7943D6F7" w14:textId="77777777">
        <w:trPr>
          <w:trHeight w:val="1132"/>
        </w:trPr>
        <w:tc>
          <w:tcPr>
            <w:tcW w:w="10434" w:type="dxa"/>
            <w:shd w:val="clear" w:color="auto" w:fill="auto"/>
          </w:tcPr>
          <w:p w14:paraId="1D87AEA6" w14:textId="5E5FA67C" w:rsidR="009B1CD0" w:rsidRPr="001625DC" w:rsidRDefault="006B1B32" w:rsidP="00FE48C9">
            <w:pPr>
              <w:pStyle w:val="En-tte"/>
              <w:jc w:val="center"/>
              <w:rPr>
                <w:rFonts w:ascii="Lato" w:hAnsi="Lato"/>
              </w:rPr>
            </w:pPr>
            <w:r w:rsidRPr="001625DC">
              <w:rPr>
                <w:rFonts w:ascii="Lato" w:hAnsi="Lato"/>
                <w:noProof/>
                <w:lang w:eastAsia="fr-FR"/>
              </w:rPr>
              <w:drawing>
                <wp:inline distT="0" distB="0" distL="0" distR="0" wp14:anchorId="49F0ED48" wp14:editId="3ACBC7EF">
                  <wp:extent cx="617220" cy="835660"/>
                  <wp:effectExtent l="0" t="0" r="0" b="2540"/>
                  <wp:docPr id="3" name="Image 3" descr="C:\Users\jerome.colin\Pictures\Logo Collège de Fr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rome.colin\Pictures\Logo Collège de Franc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220" cy="835660"/>
                          </a:xfrm>
                          <a:prstGeom prst="rect">
                            <a:avLst/>
                          </a:prstGeom>
                          <a:noFill/>
                          <a:ln>
                            <a:noFill/>
                          </a:ln>
                        </pic:spPr>
                      </pic:pic>
                    </a:graphicData>
                  </a:graphic>
                </wp:inline>
              </w:drawing>
            </w:r>
          </w:p>
        </w:tc>
      </w:tr>
    </w:tbl>
    <w:p w14:paraId="3A9AB891" w14:textId="77777777" w:rsidR="009B1CD0" w:rsidRPr="001625DC" w:rsidRDefault="009B1CD0" w:rsidP="00844DAA">
      <w:pPr>
        <w:tabs>
          <w:tab w:val="left" w:pos="851"/>
        </w:tabs>
        <w:rPr>
          <w:rFonts w:ascii="Lato" w:hAnsi="Lato"/>
        </w:rPr>
        <w:sectPr w:rsidR="009B1CD0" w:rsidRPr="001625D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1625DC" w14:paraId="2423431A" w14:textId="77777777" w:rsidTr="00974733">
        <w:tc>
          <w:tcPr>
            <w:tcW w:w="9002" w:type="dxa"/>
            <w:shd w:val="clear" w:color="auto" w:fill="auto"/>
          </w:tcPr>
          <w:p w14:paraId="5CA76FCF" w14:textId="7C767CD8" w:rsidR="009B1CD0" w:rsidRPr="001625DC" w:rsidRDefault="009B1CD0" w:rsidP="006B1B32">
            <w:pPr>
              <w:shd w:val="clear" w:color="auto" w:fill="00B0F0"/>
              <w:tabs>
                <w:tab w:val="left" w:pos="851"/>
              </w:tabs>
              <w:spacing w:before="120" w:after="120"/>
              <w:jc w:val="center"/>
              <w:rPr>
                <w:rFonts w:ascii="Lato" w:hAnsi="Lato" w:cs="Arial"/>
                <w:b/>
                <w:bCs/>
                <w:caps/>
                <w:sz w:val="28"/>
                <w:szCs w:val="28"/>
              </w:rPr>
            </w:pPr>
            <w:r w:rsidRPr="001625DC">
              <w:rPr>
                <w:rFonts w:ascii="Lato" w:hAnsi="Lato" w:cs="Arial"/>
                <w:sz w:val="24"/>
                <w:szCs w:val="24"/>
              </w:rPr>
              <w:t>MARCH</w:t>
            </w:r>
            <w:r w:rsidRPr="001625DC">
              <w:rPr>
                <w:rFonts w:ascii="Lato" w:hAnsi="Lato" w:cs="Arial"/>
                <w:caps/>
                <w:sz w:val="24"/>
                <w:szCs w:val="24"/>
              </w:rPr>
              <w:t>é</w:t>
            </w:r>
            <w:r w:rsidRPr="001625DC">
              <w:rPr>
                <w:rFonts w:ascii="Lato" w:hAnsi="Lato" w:cs="Arial"/>
                <w:sz w:val="24"/>
                <w:szCs w:val="24"/>
              </w:rPr>
              <w:t xml:space="preserve">S </w:t>
            </w:r>
            <w:r w:rsidR="00930A5C" w:rsidRPr="001625DC">
              <w:rPr>
                <w:rFonts w:ascii="Lato" w:hAnsi="Lato" w:cs="Arial"/>
                <w:sz w:val="24"/>
                <w:szCs w:val="24"/>
              </w:rPr>
              <w:t>PUBLICS</w:t>
            </w:r>
            <w:r w:rsidR="00957451" w:rsidRPr="001625DC">
              <w:rPr>
                <w:rFonts w:ascii="Lato" w:hAnsi="Lato" w:cs="Arial"/>
                <w:sz w:val="24"/>
                <w:szCs w:val="24"/>
              </w:rPr>
              <w:t xml:space="preserve"> &amp; ACCORDS-CADRES</w:t>
            </w:r>
          </w:p>
          <w:p w14:paraId="1E794FF0" w14:textId="77777777" w:rsidR="009B1CD0" w:rsidRPr="001625DC" w:rsidRDefault="009B1CD0" w:rsidP="006B1B32">
            <w:pPr>
              <w:shd w:val="clear" w:color="auto" w:fill="00B0F0"/>
              <w:tabs>
                <w:tab w:val="left" w:pos="851"/>
              </w:tabs>
              <w:spacing w:before="120" w:after="120"/>
              <w:jc w:val="center"/>
              <w:rPr>
                <w:rFonts w:ascii="Lato" w:hAnsi="Lato"/>
                <w:caps/>
                <w:sz w:val="28"/>
                <w:szCs w:val="28"/>
              </w:rPr>
            </w:pPr>
            <w:r w:rsidRPr="001625DC">
              <w:rPr>
                <w:rFonts w:ascii="Lato" w:hAnsi="Lato" w:cs="Arial"/>
                <w:b/>
                <w:bCs/>
                <w:caps/>
                <w:sz w:val="28"/>
                <w:szCs w:val="28"/>
              </w:rPr>
              <w:t>ACTE</w:t>
            </w:r>
            <w:r w:rsidRPr="001625DC">
              <w:rPr>
                <w:rFonts w:ascii="Lato" w:hAnsi="Lato" w:cs="Arial"/>
                <w:b/>
                <w:bCs/>
                <w:sz w:val="28"/>
                <w:szCs w:val="28"/>
              </w:rPr>
              <w:t xml:space="preserve"> D’ENGAGEMENT</w:t>
            </w:r>
          </w:p>
        </w:tc>
        <w:tc>
          <w:tcPr>
            <w:tcW w:w="1275" w:type="dxa"/>
            <w:shd w:val="clear" w:color="auto" w:fill="auto"/>
          </w:tcPr>
          <w:p w14:paraId="2EFC67B4" w14:textId="77777777" w:rsidR="009B1CD0" w:rsidRPr="001625DC" w:rsidRDefault="00E47798" w:rsidP="0083205E">
            <w:pPr>
              <w:pStyle w:val="Titre8"/>
              <w:tabs>
                <w:tab w:val="left" w:pos="851"/>
                <w:tab w:val="right" w:pos="9639"/>
              </w:tabs>
              <w:spacing w:before="120" w:after="120"/>
              <w:rPr>
                <w:rFonts w:ascii="Lato" w:hAnsi="Lato"/>
              </w:rPr>
            </w:pPr>
            <w:r w:rsidRPr="001625DC">
              <w:rPr>
                <w:rFonts w:ascii="Lato" w:hAnsi="Lato"/>
                <w:caps/>
                <w:sz w:val="28"/>
                <w:szCs w:val="28"/>
              </w:rPr>
              <w:t>ATTRI1</w:t>
            </w:r>
          </w:p>
        </w:tc>
      </w:tr>
    </w:tbl>
    <w:p w14:paraId="77D206B2" w14:textId="77777777" w:rsidR="00FE48C9" w:rsidRPr="001625DC" w:rsidRDefault="00FE48C9" w:rsidP="005846FB">
      <w:pPr>
        <w:pStyle w:val="Corpsdetexte31"/>
        <w:tabs>
          <w:tab w:val="left" w:pos="851"/>
        </w:tabs>
        <w:jc w:val="both"/>
        <w:rPr>
          <w:rFonts w:ascii="Lato" w:hAnsi="Lato"/>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5DC" w14:paraId="787CE814" w14:textId="77777777" w:rsidTr="006B1B32">
        <w:tc>
          <w:tcPr>
            <w:tcW w:w="10277" w:type="dxa"/>
            <w:shd w:val="clear" w:color="auto" w:fill="00B0F0"/>
          </w:tcPr>
          <w:p w14:paraId="4F57DB17" w14:textId="77777777" w:rsidR="009B1CD0" w:rsidRPr="001625DC" w:rsidRDefault="009B1CD0" w:rsidP="005846FB">
            <w:pPr>
              <w:tabs>
                <w:tab w:val="left" w:pos="-142"/>
                <w:tab w:val="left" w:pos="851"/>
                <w:tab w:val="left" w:pos="4111"/>
              </w:tabs>
              <w:jc w:val="both"/>
              <w:rPr>
                <w:rFonts w:ascii="Lato" w:hAnsi="Lato"/>
              </w:rPr>
            </w:pPr>
            <w:r w:rsidRPr="001625DC">
              <w:rPr>
                <w:rFonts w:ascii="Lato" w:hAnsi="Lato" w:cs="Arial"/>
                <w:b/>
                <w:sz w:val="22"/>
                <w:szCs w:val="22"/>
              </w:rPr>
              <w:t xml:space="preserve">A - Objet </w:t>
            </w:r>
            <w:r w:rsidRPr="001625DC">
              <w:rPr>
                <w:rFonts w:ascii="Lato" w:hAnsi="Lato" w:cs="Arial"/>
                <w:b/>
                <w:bCs/>
                <w:sz w:val="22"/>
                <w:szCs w:val="22"/>
              </w:rPr>
              <w:t>de l’acte d’engagement</w:t>
            </w:r>
          </w:p>
        </w:tc>
      </w:tr>
    </w:tbl>
    <w:p w14:paraId="6AE04897" w14:textId="77777777" w:rsidR="009B1CD0" w:rsidRPr="001625DC" w:rsidRDefault="009B1CD0" w:rsidP="006C4338">
      <w:pPr>
        <w:tabs>
          <w:tab w:val="left" w:pos="426"/>
          <w:tab w:val="left" w:pos="851"/>
        </w:tabs>
        <w:jc w:val="both"/>
        <w:rPr>
          <w:rFonts w:ascii="Lato" w:hAnsi="Lato"/>
        </w:rPr>
      </w:pPr>
    </w:p>
    <w:p w14:paraId="394DB67A" w14:textId="166C7DB2" w:rsidR="009B1CD0" w:rsidRPr="00D715EC" w:rsidRDefault="00D715EC" w:rsidP="006C4338">
      <w:pPr>
        <w:tabs>
          <w:tab w:val="left" w:pos="426"/>
          <w:tab w:val="left" w:pos="851"/>
        </w:tabs>
        <w:jc w:val="both"/>
        <w:rPr>
          <w:rFonts w:ascii="Arial" w:hAnsi="Arial" w:cs="Arial"/>
          <w:bCs/>
          <w:i/>
          <w:iCs/>
          <w:sz w:val="18"/>
          <w:szCs w:val="18"/>
        </w:rPr>
      </w:pPr>
      <w:r>
        <w:rPr>
          <w:rFonts w:ascii="Wingdings" w:eastAsia="Wingdings" w:hAnsi="Wingdings" w:cs="Wingdings"/>
          <w:b/>
          <w:color w:val="66CCFF"/>
          <w:spacing w:val="-10"/>
        </w:rPr>
        <w:t></w:t>
      </w:r>
      <w:r w:rsidR="009B1CD0" w:rsidRPr="001625DC">
        <w:rPr>
          <w:rFonts w:ascii="Lato" w:eastAsia="Arial" w:hAnsi="Lato" w:cs="Arial"/>
          <w:spacing w:val="-10"/>
        </w:rPr>
        <w:t xml:space="preserve"> </w:t>
      </w:r>
      <w:r w:rsidR="009B1CD0" w:rsidRPr="00D715EC">
        <w:rPr>
          <w:rFonts w:ascii="Arial" w:hAnsi="Arial" w:cs="Arial"/>
          <w:bCs/>
          <w:sz w:val="18"/>
          <w:szCs w:val="18"/>
        </w:rPr>
        <w:t xml:space="preserve">Objet </w:t>
      </w:r>
      <w:r w:rsidR="00CD185D" w:rsidRPr="00D715EC">
        <w:rPr>
          <w:rFonts w:ascii="Arial" w:hAnsi="Arial" w:cs="Arial"/>
          <w:bCs/>
          <w:sz w:val="18"/>
          <w:szCs w:val="18"/>
        </w:rPr>
        <w:t>d</w:t>
      </w:r>
      <w:r w:rsidR="007A5D21" w:rsidRPr="00D715EC">
        <w:rPr>
          <w:rFonts w:ascii="Arial" w:hAnsi="Arial" w:cs="Arial"/>
          <w:bCs/>
          <w:sz w:val="18"/>
          <w:szCs w:val="18"/>
        </w:rPr>
        <w:t>e l’accord-cadre</w:t>
      </w:r>
    </w:p>
    <w:p w14:paraId="755E3644" w14:textId="77777777" w:rsidR="009B1CD0" w:rsidRPr="00D715EC" w:rsidRDefault="009B1CD0" w:rsidP="005846FB">
      <w:pPr>
        <w:tabs>
          <w:tab w:val="left" w:pos="426"/>
          <w:tab w:val="left" w:pos="851"/>
        </w:tabs>
        <w:jc w:val="both"/>
        <w:rPr>
          <w:rFonts w:ascii="Arial" w:hAnsi="Arial" w:cs="Arial"/>
          <w:bCs/>
          <w:i/>
          <w:iCs/>
          <w:sz w:val="18"/>
          <w:szCs w:val="18"/>
        </w:rPr>
      </w:pPr>
    </w:p>
    <w:p w14:paraId="3999484C" w14:textId="4156E323" w:rsidR="00732DD8" w:rsidRPr="00D715EC" w:rsidRDefault="00732DD8" w:rsidP="00732DD8">
      <w:pPr>
        <w:tabs>
          <w:tab w:val="left" w:pos="426"/>
          <w:tab w:val="left" w:pos="851"/>
        </w:tabs>
        <w:rPr>
          <w:rFonts w:ascii="Arial" w:hAnsi="Arial" w:cs="Arial"/>
          <w:bCs/>
          <w:i/>
          <w:iCs/>
          <w:sz w:val="18"/>
          <w:szCs w:val="18"/>
        </w:rPr>
      </w:pPr>
      <w:r w:rsidRPr="00D715EC">
        <w:rPr>
          <w:rFonts w:ascii="Arial" w:hAnsi="Arial" w:cs="Arial"/>
          <w:bCs/>
          <w:i/>
          <w:iCs/>
          <w:sz w:val="18"/>
          <w:szCs w:val="18"/>
        </w:rPr>
        <w:t>La réalisation de prestations généralistes de traiteur portant sur la fourniture de :</w:t>
      </w:r>
    </w:p>
    <w:p w14:paraId="48776932" w14:textId="6E174325" w:rsidR="00732DD8" w:rsidRPr="00D715EC" w:rsidRDefault="00732DD8" w:rsidP="00732DD8">
      <w:pPr>
        <w:pStyle w:val="Paragraphedeliste"/>
        <w:numPr>
          <w:ilvl w:val="0"/>
          <w:numId w:val="9"/>
        </w:numPr>
        <w:tabs>
          <w:tab w:val="left" w:pos="426"/>
          <w:tab w:val="left" w:pos="851"/>
        </w:tabs>
        <w:rPr>
          <w:rFonts w:ascii="Arial" w:hAnsi="Arial" w:cs="Arial"/>
          <w:bCs/>
          <w:i/>
          <w:iCs/>
          <w:sz w:val="18"/>
          <w:szCs w:val="18"/>
        </w:rPr>
      </w:pPr>
      <w:proofErr w:type="gramStart"/>
      <w:r w:rsidRPr="00D715EC">
        <w:rPr>
          <w:rFonts w:ascii="Arial" w:hAnsi="Arial" w:cs="Arial"/>
          <w:bCs/>
          <w:i/>
          <w:iCs/>
          <w:sz w:val="18"/>
          <w:szCs w:val="18"/>
        </w:rPr>
        <w:t>repas</w:t>
      </w:r>
      <w:proofErr w:type="gramEnd"/>
      <w:r w:rsidRPr="00D715EC">
        <w:rPr>
          <w:rFonts w:ascii="Arial" w:hAnsi="Arial" w:cs="Arial"/>
          <w:bCs/>
          <w:i/>
          <w:iCs/>
          <w:sz w:val="18"/>
          <w:szCs w:val="18"/>
        </w:rPr>
        <w:t xml:space="preserve"> assis /debout (déjeuners et dîners) ;</w:t>
      </w:r>
    </w:p>
    <w:p w14:paraId="280B77FC" w14:textId="4B41857C" w:rsidR="00732DD8" w:rsidRPr="00D715EC" w:rsidRDefault="00732DD8" w:rsidP="00732DD8">
      <w:pPr>
        <w:pStyle w:val="Paragraphedeliste"/>
        <w:numPr>
          <w:ilvl w:val="0"/>
          <w:numId w:val="9"/>
        </w:numPr>
        <w:tabs>
          <w:tab w:val="left" w:pos="426"/>
          <w:tab w:val="left" w:pos="851"/>
        </w:tabs>
        <w:rPr>
          <w:rFonts w:ascii="Arial" w:hAnsi="Arial" w:cs="Arial"/>
          <w:bCs/>
          <w:i/>
          <w:iCs/>
          <w:sz w:val="18"/>
          <w:szCs w:val="18"/>
        </w:rPr>
      </w:pPr>
      <w:proofErr w:type="gramStart"/>
      <w:r w:rsidRPr="00D715EC">
        <w:rPr>
          <w:rFonts w:ascii="Arial" w:hAnsi="Arial" w:cs="Arial"/>
          <w:bCs/>
          <w:i/>
          <w:iCs/>
          <w:sz w:val="18"/>
          <w:szCs w:val="18"/>
        </w:rPr>
        <w:t>buffets</w:t>
      </w:r>
      <w:proofErr w:type="gramEnd"/>
      <w:r w:rsidRPr="00D715EC">
        <w:rPr>
          <w:rFonts w:ascii="Arial" w:hAnsi="Arial" w:cs="Arial"/>
          <w:bCs/>
          <w:i/>
          <w:iCs/>
          <w:sz w:val="18"/>
          <w:szCs w:val="18"/>
        </w:rPr>
        <w:t xml:space="preserve"> ;</w:t>
      </w:r>
    </w:p>
    <w:p w14:paraId="5B06C9B3" w14:textId="4FE0E106" w:rsidR="00732DD8" w:rsidRPr="00D715EC" w:rsidRDefault="00732DD8" w:rsidP="00732DD8">
      <w:pPr>
        <w:pStyle w:val="Paragraphedeliste"/>
        <w:numPr>
          <w:ilvl w:val="0"/>
          <w:numId w:val="9"/>
        </w:numPr>
        <w:tabs>
          <w:tab w:val="left" w:pos="426"/>
          <w:tab w:val="left" w:pos="851"/>
        </w:tabs>
        <w:rPr>
          <w:rFonts w:ascii="Arial" w:hAnsi="Arial" w:cs="Arial"/>
          <w:bCs/>
          <w:i/>
          <w:iCs/>
          <w:sz w:val="18"/>
          <w:szCs w:val="18"/>
        </w:rPr>
      </w:pPr>
      <w:proofErr w:type="gramStart"/>
      <w:r w:rsidRPr="00D715EC">
        <w:rPr>
          <w:rFonts w:ascii="Arial" w:hAnsi="Arial" w:cs="Arial"/>
          <w:bCs/>
          <w:i/>
          <w:iCs/>
          <w:sz w:val="18"/>
          <w:szCs w:val="18"/>
        </w:rPr>
        <w:t>cocktails</w:t>
      </w:r>
      <w:proofErr w:type="gramEnd"/>
      <w:r w:rsidRPr="00D715EC">
        <w:rPr>
          <w:rFonts w:ascii="Arial" w:hAnsi="Arial" w:cs="Arial"/>
          <w:bCs/>
          <w:i/>
          <w:iCs/>
          <w:sz w:val="18"/>
          <w:szCs w:val="18"/>
        </w:rPr>
        <w:t>.</w:t>
      </w:r>
    </w:p>
    <w:p w14:paraId="06281A4F" w14:textId="77777777" w:rsidR="00AF47DB" w:rsidRPr="00D715EC" w:rsidRDefault="00AF47DB" w:rsidP="00AF47DB">
      <w:pPr>
        <w:tabs>
          <w:tab w:val="left" w:pos="426"/>
          <w:tab w:val="left" w:pos="851"/>
        </w:tabs>
        <w:rPr>
          <w:rFonts w:ascii="Arial" w:hAnsi="Arial" w:cs="Arial"/>
          <w:bCs/>
          <w:i/>
          <w:iCs/>
          <w:sz w:val="18"/>
          <w:szCs w:val="18"/>
        </w:rPr>
      </w:pPr>
      <w:r w:rsidRPr="00D715EC">
        <w:rPr>
          <w:rFonts w:ascii="Arial" w:hAnsi="Arial" w:cs="Arial"/>
          <w:bCs/>
          <w:i/>
          <w:iCs/>
          <w:sz w:val="18"/>
          <w:szCs w:val="18"/>
        </w:rPr>
        <w:t>Elles pourront, sur demande expresse du Collège de France, être thématiques. Ces prestations comprennent, outre la fourniture des denrées alimentaires, des prestations accessoires telles que les éventuelles locations de matériel et mobiliers de restauration, art floral, des prestations de conseil, la livraison, le service, la mise à disposition de vaisselle et de matériaux recyclables, l’installation, la remise en place et le traitement des déchets liés à ces prestations.</w:t>
      </w:r>
    </w:p>
    <w:p w14:paraId="3A54C7A3" w14:textId="4B860E88" w:rsidR="00876A73" w:rsidRPr="00D715EC" w:rsidRDefault="00AF47DB" w:rsidP="00AF47DB">
      <w:pPr>
        <w:tabs>
          <w:tab w:val="left" w:pos="426"/>
          <w:tab w:val="left" w:pos="851"/>
        </w:tabs>
        <w:rPr>
          <w:rFonts w:ascii="Arial" w:hAnsi="Arial" w:cs="Arial"/>
          <w:bCs/>
          <w:i/>
          <w:iCs/>
          <w:sz w:val="18"/>
          <w:szCs w:val="18"/>
        </w:rPr>
      </w:pPr>
      <w:r w:rsidRPr="00D715EC">
        <w:rPr>
          <w:rFonts w:ascii="Arial" w:hAnsi="Arial" w:cs="Arial"/>
          <w:bCs/>
          <w:i/>
          <w:iCs/>
          <w:sz w:val="18"/>
          <w:szCs w:val="18"/>
        </w:rPr>
        <w:t>Le rythme des prestations est lié à la vie de l’établissement et aux actions menées par ses directions, services, chaires et laboratoires. Les prestations se dérouleront tout au long de l’année (y compris samedi, dimanche et jours fériés).</w:t>
      </w:r>
    </w:p>
    <w:p w14:paraId="3B854800" w14:textId="77777777" w:rsidR="00D715EC" w:rsidRDefault="00D715EC" w:rsidP="00AF47DB">
      <w:pPr>
        <w:tabs>
          <w:tab w:val="left" w:pos="426"/>
          <w:tab w:val="left" w:pos="851"/>
        </w:tabs>
        <w:rPr>
          <w:rFonts w:ascii="Lato" w:hAnsi="Lato" w:cs="Arial"/>
          <w:b/>
        </w:rPr>
      </w:pPr>
    </w:p>
    <w:p w14:paraId="5C3007A3" w14:textId="77777777" w:rsidR="00D715EC" w:rsidRDefault="00D715EC" w:rsidP="00D715EC">
      <w:pPr>
        <w:tabs>
          <w:tab w:val="left" w:pos="426"/>
          <w:tab w:val="left" w:pos="851"/>
        </w:tabs>
        <w:spacing w:line="360" w:lineRule="auto"/>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D17FAA">
        <w:rPr>
          <w:rFonts w:ascii="Arial" w:hAnsi="Arial" w:cs="Arial"/>
        </w:rPr>
        <w:t>Cet</w:t>
      </w:r>
      <w:proofErr w:type="gramEnd"/>
      <w:r w:rsidRPr="00D17FAA">
        <w:rPr>
          <w:rFonts w:ascii="Arial" w:hAnsi="Arial" w:cs="Arial"/>
        </w:rPr>
        <w:t xml:space="preserve"> acte d'engagement correspond </w:t>
      </w:r>
      <w:r>
        <w:rPr>
          <w:rFonts w:ascii="Arial" w:hAnsi="Arial" w:cs="Arial"/>
          <w:i/>
          <w:sz w:val="18"/>
          <w:szCs w:val="18"/>
        </w:rPr>
        <w:t xml:space="preserve">: </w:t>
      </w:r>
    </w:p>
    <w:p w14:paraId="39A1EB4E" w14:textId="2538128E" w:rsidR="00D715EC" w:rsidRDefault="00D715EC" w:rsidP="00D715EC">
      <w:pPr>
        <w:pStyle w:val="Paragraphedeliste"/>
        <w:numPr>
          <w:ilvl w:val="0"/>
          <w:numId w:val="10"/>
        </w:numPr>
        <w:tabs>
          <w:tab w:val="left" w:pos="426"/>
          <w:tab w:val="left" w:pos="851"/>
        </w:tabs>
        <w:spacing w:line="360" w:lineRule="auto"/>
        <w:rPr>
          <w:rFonts w:ascii="Arial" w:hAnsi="Arial" w:cs="Arial"/>
          <w:i/>
          <w:sz w:val="18"/>
          <w:szCs w:val="18"/>
        </w:rPr>
      </w:pPr>
      <w:r>
        <w:rPr>
          <w:rFonts w:ascii="Arial" w:hAnsi="Arial" w:cs="Arial"/>
          <w:i/>
          <w:sz w:val="18"/>
          <w:szCs w:val="18"/>
        </w:rPr>
        <w:t>Au L</w:t>
      </w:r>
      <w:r w:rsidRPr="001A7926">
        <w:rPr>
          <w:rFonts w:ascii="Arial" w:hAnsi="Arial" w:cs="Arial"/>
          <w:i/>
          <w:sz w:val="18"/>
          <w:szCs w:val="18"/>
        </w:rPr>
        <w:t xml:space="preserve">ot n° </w:t>
      </w:r>
      <w:r w:rsidR="0072477E">
        <w:rPr>
          <w:rFonts w:ascii="Arial" w:hAnsi="Arial" w:cs="Arial"/>
          <w:i/>
          <w:sz w:val="18"/>
          <w:szCs w:val="18"/>
        </w:rPr>
        <w:t>2</w:t>
      </w:r>
      <w:r w:rsidRPr="001A7926">
        <w:rPr>
          <w:rFonts w:ascii="Arial" w:hAnsi="Arial" w:cs="Arial"/>
          <w:i/>
          <w:sz w:val="18"/>
          <w:szCs w:val="18"/>
        </w:rPr>
        <w:t xml:space="preserve"> : </w:t>
      </w:r>
      <w:r w:rsidR="0072477E" w:rsidRPr="0072477E">
        <w:rPr>
          <w:rFonts w:ascii="Arial" w:hAnsi="Arial" w:cs="Arial"/>
          <w:i/>
          <w:sz w:val="18"/>
          <w:szCs w:val="18"/>
        </w:rPr>
        <w:t>Prestations de traiteur haut de gamme</w:t>
      </w:r>
    </w:p>
    <w:p w14:paraId="13CCE92E" w14:textId="77777777" w:rsidR="00D715EC" w:rsidRDefault="00D715EC" w:rsidP="00D715EC">
      <w:pPr>
        <w:pStyle w:val="Paragraphedeliste"/>
        <w:numPr>
          <w:ilvl w:val="0"/>
          <w:numId w:val="10"/>
        </w:numPr>
        <w:tabs>
          <w:tab w:val="left" w:pos="426"/>
          <w:tab w:val="left" w:pos="851"/>
        </w:tabs>
        <w:spacing w:line="360" w:lineRule="auto"/>
        <w:rPr>
          <w:rFonts w:ascii="Arial" w:hAnsi="Arial" w:cs="Arial"/>
          <w:i/>
          <w:sz w:val="18"/>
          <w:szCs w:val="18"/>
        </w:rPr>
      </w:pPr>
      <w:r>
        <w:rPr>
          <w:rFonts w:ascii="Arial" w:hAnsi="Arial" w:cs="Arial"/>
          <w:i/>
          <w:sz w:val="18"/>
          <w:szCs w:val="18"/>
        </w:rPr>
        <w:t>A l’offre de base</w:t>
      </w:r>
    </w:p>
    <w:p w14:paraId="3145C1FE" w14:textId="77777777" w:rsidR="00D715EC" w:rsidRPr="001625DC" w:rsidRDefault="00D715EC" w:rsidP="00AF47DB">
      <w:pPr>
        <w:tabs>
          <w:tab w:val="left" w:pos="426"/>
          <w:tab w:val="left" w:pos="851"/>
        </w:tabs>
        <w:rPr>
          <w:rFonts w:ascii="Lato" w:hAnsi="Lato" w:cs="Arial"/>
          <w:b/>
        </w:rPr>
      </w:pPr>
    </w:p>
    <w:p w14:paraId="6DAD5448" w14:textId="77777777" w:rsidR="00957451" w:rsidRPr="001625DC" w:rsidRDefault="00957451" w:rsidP="006C4338">
      <w:pPr>
        <w:tabs>
          <w:tab w:val="left" w:pos="851"/>
        </w:tabs>
        <w:rPr>
          <w:rFonts w:ascii="Lato" w:hAnsi="Lato"/>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9B1CD0" w:rsidRPr="001625DC" w14:paraId="4E043699" w14:textId="77777777" w:rsidTr="006B1B32">
        <w:tc>
          <w:tcPr>
            <w:tcW w:w="10277" w:type="dxa"/>
            <w:shd w:val="clear" w:color="auto" w:fill="00B0F0"/>
          </w:tcPr>
          <w:p w14:paraId="737797B7" w14:textId="77777777" w:rsidR="009B1CD0" w:rsidRPr="001625DC" w:rsidRDefault="009B1CD0" w:rsidP="005F0DCE">
            <w:pPr>
              <w:tabs>
                <w:tab w:val="left" w:pos="-142"/>
                <w:tab w:val="left" w:pos="851"/>
                <w:tab w:val="left" w:pos="4111"/>
              </w:tabs>
              <w:jc w:val="both"/>
              <w:rPr>
                <w:rFonts w:ascii="Lato" w:hAnsi="Lato"/>
              </w:rPr>
            </w:pPr>
            <w:r w:rsidRPr="001625DC">
              <w:rPr>
                <w:rFonts w:ascii="Lato" w:hAnsi="Lato" w:cs="Arial"/>
                <w:b/>
                <w:sz w:val="22"/>
                <w:szCs w:val="22"/>
              </w:rPr>
              <w:t xml:space="preserve">B - Engagement </w:t>
            </w:r>
            <w:r w:rsidR="00166B56" w:rsidRPr="001625DC">
              <w:rPr>
                <w:rFonts w:ascii="Lato" w:hAnsi="Lato" w:cs="Arial"/>
                <w:b/>
                <w:sz w:val="22"/>
                <w:szCs w:val="22"/>
              </w:rPr>
              <w:t>du titulaire ou du groupement titulaire</w:t>
            </w:r>
          </w:p>
        </w:tc>
      </w:tr>
    </w:tbl>
    <w:p w14:paraId="12AF73CF" w14:textId="77777777" w:rsidR="009B1CD0" w:rsidRPr="001625DC" w:rsidRDefault="009B1CD0" w:rsidP="006C4338">
      <w:pPr>
        <w:tabs>
          <w:tab w:val="left" w:pos="851"/>
        </w:tabs>
        <w:rPr>
          <w:rFonts w:ascii="Lato" w:hAnsi="Lato"/>
        </w:rPr>
      </w:pPr>
    </w:p>
    <w:p w14:paraId="6FFA9913" w14:textId="77777777" w:rsidR="009B1CD0" w:rsidRPr="001625DC" w:rsidRDefault="009B1CD0" w:rsidP="006C4338">
      <w:pPr>
        <w:pStyle w:val="Titre2"/>
        <w:tabs>
          <w:tab w:val="left" w:pos="851"/>
          <w:tab w:val="left" w:pos="2268"/>
        </w:tabs>
        <w:rPr>
          <w:rFonts w:ascii="Lato" w:hAnsi="Lato" w:cs="Arial"/>
          <w:i/>
          <w:iCs/>
          <w:sz w:val="18"/>
          <w:szCs w:val="18"/>
        </w:rPr>
      </w:pPr>
      <w:r w:rsidRPr="001625DC">
        <w:rPr>
          <w:rFonts w:ascii="Lato" w:hAnsi="Lato" w:cs="Arial"/>
          <w:sz w:val="22"/>
          <w:szCs w:val="22"/>
        </w:rPr>
        <w:t xml:space="preserve">B1 - Identification et engagement </w:t>
      </w:r>
      <w:r w:rsidR="00CD185D" w:rsidRPr="001625DC">
        <w:rPr>
          <w:rFonts w:ascii="Lato" w:hAnsi="Lato" w:cs="Arial"/>
          <w:sz w:val="22"/>
          <w:szCs w:val="22"/>
        </w:rPr>
        <w:t>du titulaire</w:t>
      </w:r>
      <w:r w:rsidR="0021797C" w:rsidRPr="001625DC">
        <w:rPr>
          <w:rFonts w:ascii="Lato" w:hAnsi="Lato" w:cs="Arial"/>
          <w:sz w:val="22"/>
          <w:szCs w:val="22"/>
        </w:rPr>
        <w:t xml:space="preserve"> ou du groupement titulaire</w:t>
      </w:r>
    </w:p>
    <w:p w14:paraId="7BCF55AD" w14:textId="77777777" w:rsidR="009B1CD0" w:rsidRPr="001625DC" w:rsidRDefault="009B1CD0" w:rsidP="006F3DF9">
      <w:pPr>
        <w:pStyle w:val="fcase1ertab"/>
        <w:tabs>
          <w:tab w:val="left" w:pos="851"/>
        </w:tabs>
        <w:rPr>
          <w:rFonts w:ascii="Lato" w:hAnsi="Lato" w:cs="Arial"/>
        </w:rPr>
      </w:pPr>
      <w:r w:rsidRPr="001625DC">
        <w:rPr>
          <w:rFonts w:ascii="Lato" w:hAnsi="Lato" w:cs="Arial"/>
          <w:i/>
          <w:iCs/>
          <w:sz w:val="18"/>
          <w:szCs w:val="18"/>
        </w:rPr>
        <w:t>(Cocher les cases correspondantes.)</w:t>
      </w:r>
    </w:p>
    <w:p w14:paraId="5C16BDB7" w14:textId="77777777" w:rsidR="009B1CD0" w:rsidRPr="001625DC" w:rsidRDefault="009B1CD0" w:rsidP="005846FB">
      <w:pPr>
        <w:tabs>
          <w:tab w:val="left" w:pos="851"/>
        </w:tabs>
        <w:rPr>
          <w:rFonts w:ascii="Lato" w:hAnsi="Lato" w:cs="Arial"/>
        </w:rPr>
      </w:pPr>
    </w:p>
    <w:p w14:paraId="6F78F6A9" w14:textId="5E8ADA58" w:rsidR="009B1CD0" w:rsidRPr="001625DC" w:rsidRDefault="009B1CD0" w:rsidP="00E47798">
      <w:pPr>
        <w:tabs>
          <w:tab w:val="left" w:pos="851"/>
        </w:tabs>
        <w:jc w:val="both"/>
        <w:rPr>
          <w:rFonts w:ascii="Lato" w:hAnsi="Lato" w:cs="Arial"/>
        </w:rPr>
      </w:pPr>
      <w:r w:rsidRPr="001625DC">
        <w:rPr>
          <w:rFonts w:ascii="Lato" w:hAnsi="Lato" w:cs="Arial"/>
        </w:rPr>
        <w:t>Après avoir pris connaissance des pièces constitutives d</w:t>
      </w:r>
      <w:r w:rsidR="007A5D21" w:rsidRPr="001625DC">
        <w:rPr>
          <w:rFonts w:ascii="Lato" w:hAnsi="Lato" w:cs="Arial"/>
        </w:rPr>
        <w:t>e l’accord-cadre</w:t>
      </w:r>
      <w:r w:rsidRPr="001625DC">
        <w:rPr>
          <w:rFonts w:ascii="Lato" w:hAnsi="Lato" w:cs="Arial"/>
        </w:rPr>
        <w:t xml:space="preserve"> et conformément à leurs clauses,</w:t>
      </w:r>
    </w:p>
    <w:p w14:paraId="0E9BA1CA" w14:textId="77777777" w:rsidR="009B1CD0" w:rsidRPr="001625DC" w:rsidRDefault="009B1CD0" w:rsidP="0083205E">
      <w:pPr>
        <w:tabs>
          <w:tab w:val="left" w:pos="851"/>
        </w:tabs>
        <w:jc w:val="both"/>
        <w:rPr>
          <w:rFonts w:ascii="Lato" w:hAnsi="Lato" w:cs="Arial"/>
        </w:rPr>
      </w:pPr>
    </w:p>
    <w:p w14:paraId="039A878C" w14:textId="77777777" w:rsidR="009B1CD0" w:rsidRPr="001625DC" w:rsidRDefault="007D7A65" w:rsidP="006B5057">
      <w:pPr>
        <w:tabs>
          <w:tab w:val="left" w:pos="851"/>
        </w:tabs>
        <w:ind w:left="851"/>
        <w:jc w:val="both"/>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009B1CD0" w:rsidRPr="001625DC">
        <w:rPr>
          <w:rFonts w:ascii="Lato" w:hAnsi="Lato" w:cs="Arial"/>
        </w:rPr>
        <w:t xml:space="preserve"> </w:t>
      </w:r>
      <w:r w:rsidR="00D90A00" w:rsidRPr="001625DC">
        <w:rPr>
          <w:rFonts w:ascii="Lato" w:hAnsi="Lato" w:cs="Arial"/>
        </w:rPr>
        <w:t xml:space="preserve">le </w:t>
      </w:r>
      <w:r w:rsidR="009B1CD0" w:rsidRPr="001625DC">
        <w:rPr>
          <w:rFonts w:ascii="Lato" w:hAnsi="Lato" w:cs="Arial"/>
        </w:rPr>
        <w:t>signataire</w:t>
      </w:r>
    </w:p>
    <w:p w14:paraId="5A4EAC12" w14:textId="77777777" w:rsidR="009B1CD0" w:rsidRPr="001625DC" w:rsidRDefault="009B1CD0" w:rsidP="0083205E">
      <w:pPr>
        <w:tabs>
          <w:tab w:val="left" w:pos="851"/>
        </w:tabs>
        <w:jc w:val="both"/>
        <w:rPr>
          <w:rFonts w:ascii="Lato" w:hAnsi="Lato" w:cs="Arial"/>
        </w:rPr>
      </w:pPr>
    </w:p>
    <w:p w14:paraId="172C20CF" w14:textId="77777777" w:rsidR="009B1CD0" w:rsidRPr="001625DC" w:rsidRDefault="007D7A65" w:rsidP="0083205E">
      <w:pPr>
        <w:tabs>
          <w:tab w:val="left" w:pos="851"/>
        </w:tabs>
        <w:spacing w:before="120"/>
        <w:ind w:left="1701"/>
        <w:jc w:val="both"/>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009B1CD0" w:rsidRPr="001625DC">
        <w:rPr>
          <w:rFonts w:ascii="Lato" w:hAnsi="Lato" w:cs="Arial"/>
        </w:rPr>
        <w:t xml:space="preserve"> s’engage, sur la base de son offre et pour son propre compte ;</w:t>
      </w:r>
    </w:p>
    <w:p w14:paraId="12F358C1" w14:textId="77777777" w:rsidR="009B1CD0" w:rsidRPr="001625DC" w:rsidRDefault="009B1CD0" w:rsidP="00934503">
      <w:pPr>
        <w:pStyle w:val="En-tte"/>
        <w:tabs>
          <w:tab w:val="clear" w:pos="4536"/>
          <w:tab w:val="clear" w:pos="9072"/>
          <w:tab w:val="left" w:pos="851"/>
        </w:tabs>
        <w:jc w:val="both"/>
        <w:rPr>
          <w:rFonts w:ascii="Lato" w:hAnsi="Lato" w:cs="Arial"/>
        </w:rPr>
      </w:pPr>
      <w:r w:rsidRPr="001625DC">
        <w:rPr>
          <w:rFonts w:ascii="Lato" w:hAnsi="Lato" w:cs="Arial"/>
          <w:i/>
          <w:sz w:val="18"/>
          <w:szCs w:val="18"/>
        </w:rPr>
        <w:t xml:space="preserve">[Indiquer le nom commercial et la dénomination sociale du </w:t>
      </w:r>
      <w:r w:rsidR="00F92811" w:rsidRPr="001625DC">
        <w:rPr>
          <w:rFonts w:ascii="Lato" w:hAnsi="Lato" w:cs="Arial"/>
          <w:i/>
          <w:sz w:val="18"/>
          <w:szCs w:val="18"/>
        </w:rPr>
        <w:t>soumissionnaire</w:t>
      </w:r>
      <w:r w:rsidRPr="001625DC">
        <w:rPr>
          <w:rFonts w:ascii="Lato" w:hAnsi="Lato" w:cs="Arial"/>
          <w:i/>
          <w:sz w:val="18"/>
          <w:szCs w:val="18"/>
        </w:rPr>
        <w:t>, les adresses de son établissement et de son siège social (si elle est différente de celle de l’établissement), son adresse électronique, ses numéros de téléphone et de télécopie et son numéro SIRET.]</w:t>
      </w:r>
    </w:p>
    <w:p w14:paraId="1CA09665" w14:textId="2D8730C3" w:rsidR="009B1CD0" w:rsidRPr="001625DC" w:rsidRDefault="009B1CD0" w:rsidP="009B45B9">
      <w:pPr>
        <w:tabs>
          <w:tab w:val="left" w:pos="851"/>
        </w:tabs>
        <w:jc w:val="both"/>
        <w:rPr>
          <w:rFonts w:ascii="Lato" w:hAnsi="Lato" w:cs="Arial"/>
        </w:rPr>
      </w:pPr>
    </w:p>
    <w:p w14:paraId="3666842E" w14:textId="77777777" w:rsidR="00957451" w:rsidRPr="001625DC" w:rsidRDefault="00957451" w:rsidP="009B45B9">
      <w:pPr>
        <w:tabs>
          <w:tab w:val="left" w:pos="851"/>
        </w:tabs>
        <w:jc w:val="both"/>
        <w:rPr>
          <w:rFonts w:ascii="Lato" w:hAnsi="Lato" w:cs="Arial"/>
        </w:rPr>
      </w:pPr>
    </w:p>
    <w:p w14:paraId="57B64F98" w14:textId="77777777" w:rsidR="009B1CD0" w:rsidRPr="001625DC" w:rsidRDefault="007D7A65" w:rsidP="009B45B9">
      <w:pPr>
        <w:tabs>
          <w:tab w:val="left" w:pos="851"/>
        </w:tabs>
        <w:ind w:left="1701"/>
        <w:jc w:val="both"/>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009B1CD0" w:rsidRPr="001625DC">
        <w:rPr>
          <w:rFonts w:ascii="Lato" w:hAnsi="Lato" w:cs="Arial"/>
        </w:rPr>
        <w:t xml:space="preserve"> engage la société ……………………… sur la base de son offre ;</w:t>
      </w:r>
    </w:p>
    <w:p w14:paraId="08186F30" w14:textId="77777777" w:rsidR="009B1CD0" w:rsidRPr="001625DC" w:rsidRDefault="009B1CD0" w:rsidP="009B45B9">
      <w:pPr>
        <w:pStyle w:val="En-tte"/>
        <w:tabs>
          <w:tab w:val="clear" w:pos="4536"/>
          <w:tab w:val="clear" w:pos="9072"/>
          <w:tab w:val="left" w:pos="851"/>
        </w:tabs>
        <w:jc w:val="both"/>
        <w:rPr>
          <w:rFonts w:ascii="Lato" w:hAnsi="Lato" w:cs="Arial"/>
        </w:rPr>
      </w:pPr>
      <w:r w:rsidRPr="001625DC">
        <w:rPr>
          <w:rFonts w:ascii="Lato" w:hAnsi="Lato" w:cs="Arial"/>
          <w:i/>
          <w:sz w:val="18"/>
          <w:szCs w:val="18"/>
        </w:rPr>
        <w:t xml:space="preserve">[Indiquer le nom commercial et la dénomination sociale du </w:t>
      </w:r>
      <w:r w:rsidR="00F92811" w:rsidRPr="001625DC">
        <w:rPr>
          <w:rFonts w:ascii="Lato" w:hAnsi="Lato" w:cs="Arial"/>
          <w:i/>
          <w:sz w:val="18"/>
          <w:szCs w:val="18"/>
        </w:rPr>
        <w:t>soumissionnaire</w:t>
      </w:r>
      <w:r w:rsidRPr="001625DC">
        <w:rPr>
          <w:rFonts w:ascii="Lato" w:hAnsi="Lato" w:cs="Arial"/>
          <w:i/>
          <w:sz w:val="18"/>
          <w:szCs w:val="18"/>
        </w:rPr>
        <w:t>, les adresses de son établissement et de son siège social (si elle est différente de celle de l’établissement), son adresse électronique, ses numéros de téléphone et de télécopie et son numéro SIRET.]</w:t>
      </w:r>
    </w:p>
    <w:p w14:paraId="2C6E264E" w14:textId="15E99C4D" w:rsidR="009B1CD0" w:rsidRPr="001625DC" w:rsidRDefault="009B1CD0" w:rsidP="009B45B9">
      <w:pPr>
        <w:tabs>
          <w:tab w:val="left" w:pos="851"/>
        </w:tabs>
        <w:jc w:val="both"/>
        <w:rPr>
          <w:rFonts w:ascii="Lato" w:hAnsi="Lato" w:cs="Arial"/>
        </w:rPr>
      </w:pPr>
    </w:p>
    <w:p w14:paraId="3E1DE34E" w14:textId="77777777" w:rsidR="00957451" w:rsidRPr="001625DC" w:rsidRDefault="00957451" w:rsidP="009B45B9">
      <w:pPr>
        <w:tabs>
          <w:tab w:val="left" w:pos="851"/>
        </w:tabs>
        <w:jc w:val="both"/>
        <w:rPr>
          <w:rFonts w:ascii="Lato" w:hAnsi="Lato" w:cs="Arial"/>
        </w:rPr>
      </w:pPr>
    </w:p>
    <w:p w14:paraId="18C05C13" w14:textId="77777777" w:rsidR="009B1CD0" w:rsidRPr="001625DC" w:rsidRDefault="007D7A65" w:rsidP="006B5057">
      <w:pPr>
        <w:tabs>
          <w:tab w:val="left" w:pos="851"/>
        </w:tabs>
        <w:ind w:left="851"/>
        <w:jc w:val="both"/>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009B1CD0" w:rsidRPr="001625DC">
        <w:rPr>
          <w:rFonts w:ascii="Lato" w:hAnsi="Lato" w:cs="Arial"/>
        </w:rPr>
        <w:t xml:space="preserve"> </w:t>
      </w:r>
      <w:r w:rsidR="00D90A00" w:rsidRPr="001625DC">
        <w:rPr>
          <w:rFonts w:ascii="Lato" w:hAnsi="Lato" w:cs="Arial"/>
        </w:rPr>
        <w:t>l</w:t>
      </w:r>
      <w:r w:rsidR="009B1CD0" w:rsidRPr="001625DC">
        <w:rPr>
          <w:rFonts w:ascii="Lato" w:hAnsi="Lato" w:cs="Arial"/>
        </w:rPr>
        <w:t>’ensemble des membres du groupement s’engagent, sur la base de l’offre du groupement ;</w:t>
      </w:r>
    </w:p>
    <w:p w14:paraId="2699014C" w14:textId="77777777" w:rsidR="009B1CD0" w:rsidRPr="001625DC" w:rsidRDefault="009B1CD0" w:rsidP="009B45B9">
      <w:pPr>
        <w:tabs>
          <w:tab w:val="left" w:pos="851"/>
        </w:tabs>
        <w:jc w:val="both"/>
        <w:rPr>
          <w:rFonts w:ascii="Lato" w:hAnsi="Lato" w:cs="Arial"/>
        </w:rPr>
      </w:pPr>
      <w:r w:rsidRPr="001625DC">
        <w:rPr>
          <w:rFonts w:ascii="Lato" w:hAnsi="Lato"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625DC">
        <w:rPr>
          <w:rFonts w:ascii="Lato" w:hAnsi="Lato" w:cs="Arial"/>
          <w:i/>
          <w:iCs/>
          <w:sz w:val="18"/>
          <w:szCs w:val="18"/>
        </w:rPr>
        <w:t>]</w:t>
      </w:r>
    </w:p>
    <w:p w14:paraId="56D38385" w14:textId="77777777" w:rsidR="006B5057" w:rsidRPr="001625DC" w:rsidRDefault="006B5057" w:rsidP="009B45B9">
      <w:pPr>
        <w:pStyle w:val="fcase1ertab"/>
        <w:tabs>
          <w:tab w:val="left" w:pos="851"/>
        </w:tabs>
        <w:ind w:left="0" w:firstLine="0"/>
        <w:rPr>
          <w:rFonts w:ascii="Lato" w:hAnsi="Lato" w:cs="Arial"/>
        </w:rPr>
      </w:pPr>
    </w:p>
    <w:p w14:paraId="0B696707" w14:textId="52C2D1E7" w:rsidR="003D16BC" w:rsidRPr="001625DC" w:rsidRDefault="009B1CD0" w:rsidP="003D16BC">
      <w:pPr>
        <w:pStyle w:val="fcase1ertab"/>
        <w:tabs>
          <w:tab w:val="left" w:pos="851"/>
        </w:tabs>
        <w:ind w:left="0" w:firstLine="0"/>
        <w:rPr>
          <w:rFonts w:ascii="Lato" w:hAnsi="Lato" w:cs="Arial"/>
        </w:rPr>
      </w:pPr>
      <w:proofErr w:type="gramStart"/>
      <w:r w:rsidRPr="001625DC">
        <w:rPr>
          <w:rFonts w:ascii="Lato" w:hAnsi="Lato" w:cs="Arial"/>
        </w:rPr>
        <w:t>à</w:t>
      </w:r>
      <w:proofErr w:type="gramEnd"/>
      <w:r w:rsidRPr="001625DC">
        <w:rPr>
          <w:rFonts w:ascii="Lato" w:hAnsi="Lato" w:cs="Arial"/>
        </w:rPr>
        <w:t xml:space="preserve"> exécuter les prestations demandée</w:t>
      </w:r>
      <w:r w:rsidR="00A83125" w:rsidRPr="001625DC">
        <w:rPr>
          <w:rFonts w:ascii="Lato" w:hAnsi="Lato" w:cs="Arial"/>
        </w:rPr>
        <w:t>s aux prix indiqués ci-dessous</w:t>
      </w:r>
      <w:r w:rsidR="001625DC">
        <w:rPr>
          <w:rFonts w:ascii="Lato" w:hAnsi="Lato" w:cs="Arial"/>
        </w:rPr>
        <w:t xml:space="preserve"> </w:t>
      </w:r>
      <w:r w:rsidR="00A83125" w:rsidRPr="001625DC">
        <w:rPr>
          <w:rFonts w:ascii="Lato" w:hAnsi="Lato" w:cs="Arial"/>
        </w:rPr>
        <w:t>:</w:t>
      </w:r>
    </w:p>
    <w:p w14:paraId="188A39CD" w14:textId="77777777" w:rsidR="00756490" w:rsidRPr="001625DC" w:rsidRDefault="00756490" w:rsidP="003D16BC">
      <w:pPr>
        <w:pStyle w:val="fcase1ertab"/>
        <w:tabs>
          <w:tab w:val="left" w:pos="851"/>
        </w:tabs>
        <w:ind w:left="0" w:firstLine="0"/>
        <w:rPr>
          <w:rFonts w:ascii="Lato" w:hAnsi="Lato"/>
        </w:rPr>
      </w:pPr>
    </w:p>
    <w:p w14:paraId="5855AC87" w14:textId="55508FA4"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color w:val="00B0F0"/>
        </w:rPr>
      </w:pPr>
      <w:r w:rsidRPr="001625DC">
        <w:rPr>
          <w:rFonts w:ascii="Lato" w:hAnsi="Lato"/>
          <w:b/>
          <w:color w:val="00B0F0"/>
        </w:rPr>
        <w:t>Montant total</w:t>
      </w:r>
      <w:r w:rsidR="00EE1110" w:rsidRPr="001625DC">
        <w:rPr>
          <w:rFonts w:ascii="Lato" w:hAnsi="Lato"/>
          <w:b/>
          <w:color w:val="00B0F0"/>
        </w:rPr>
        <w:t> </w:t>
      </w:r>
      <w:r w:rsidR="00EE1110" w:rsidRPr="001625DC">
        <w:rPr>
          <w:rFonts w:ascii="Lato" w:hAnsi="Lato"/>
          <w:color w:val="00B0F0"/>
        </w:rPr>
        <w:t>:</w:t>
      </w:r>
    </w:p>
    <w:p w14:paraId="05F15004" w14:textId="77777777"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rPr>
      </w:pPr>
    </w:p>
    <w:p w14:paraId="69C88DE2" w14:textId="221199FA"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rPr>
      </w:pPr>
      <w:r w:rsidRPr="001625DC">
        <w:rPr>
          <w:rFonts w:ascii="Lato" w:hAnsi="Lato"/>
        </w:rPr>
        <w:t>Montant hors taxes : ………………………………………………………..............................</w:t>
      </w:r>
    </w:p>
    <w:p w14:paraId="3EE29CB1" w14:textId="1877F934"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rPr>
      </w:pPr>
      <w:r w:rsidRPr="001625DC">
        <w:rPr>
          <w:rFonts w:ascii="Lato" w:hAnsi="Lato"/>
        </w:rPr>
        <w:lastRenderedPageBreak/>
        <w:t xml:space="preserve">Taux de TVA : </w:t>
      </w:r>
    </w:p>
    <w:p w14:paraId="637BDE72" w14:textId="3632EA61"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rPr>
      </w:pPr>
      <w:r w:rsidRPr="001625DC">
        <w:rPr>
          <w:rFonts w:ascii="Lato" w:hAnsi="Lato"/>
        </w:rPr>
        <w:t>Montant TTC : …………………………….………………………………………......................</w:t>
      </w:r>
    </w:p>
    <w:p w14:paraId="04E61A25" w14:textId="0A85B7D0"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clear" w:pos="426"/>
          <w:tab w:val="left" w:pos="851"/>
        </w:tabs>
        <w:spacing w:before="120"/>
        <w:ind w:left="0" w:firstLine="0"/>
        <w:rPr>
          <w:rFonts w:ascii="Lato" w:hAnsi="Lato"/>
        </w:rPr>
      </w:pPr>
    </w:p>
    <w:p w14:paraId="1CB0462C" w14:textId="16FB770B" w:rsidR="00EE1110" w:rsidRPr="001625DC" w:rsidRDefault="00EE1110" w:rsidP="003D16BC">
      <w:pPr>
        <w:pStyle w:val="fcase1ertab"/>
        <w:tabs>
          <w:tab w:val="clear" w:pos="426"/>
          <w:tab w:val="left" w:pos="851"/>
        </w:tabs>
        <w:spacing w:before="120"/>
        <w:ind w:left="0" w:firstLine="0"/>
        <w:rPr>
          <w:rFonts w:ascii="Lato" w:hAnsi="Lato"/>
        </w:rPr>
      </w:pPr>
    </w:p>
    <w:p w14:paraId="12439583" w14:textId="53AE607A" w:rsidR="00FA37CA" w:rsidRPr="001625DC" w:rsidRDefault="00EE1110" w:rsidP="003D16BC">
      <w:pPr>
        <w:pStyle w:val="fcase1ertab"/>
        <w:tabs>
          <w:tab w:val="clear" w:pos="426"/>
          <w:tab w:val="left" w:pos="851"/>
        </w:tabs>
        <w:spacing w:before="120"/>
        <w:ind w:left="0" w:firstLine="0"/>
        <w:rPr>
          <w:rFonts w:ascii="Lato" w:hAnsi="Lato" w:cs="Arial"/>
        </w:rPr>
      </w:pPr>
      <w:r w:rsidRPr="001625DC">
        <w:rPr>
          <w:rFonts w:ascii="Lato" w:hAnsi="Lato" w:cs="Arial"/>
        </w:rPr>
        <w:t xml:space="preserve">Selon les </w:t>
      </w:r>
      <w:r w:rsidR="009B1CD0" w:rsidRPr="001625DC">
        <w:rPr>
          <w:rFonts w:ascii="Lato" w:hAnsi="Lato" w:cs="Arial"/>
        </w:rPr>
        <w:t>prix indiqués dans l’annexe financière jointe au présent document</w:t>
      </w:r>
      <w:r w:rsidR="003D16BC" w:rsidRPr="001625DC">
        <w:rPr>
          <w:rFonts w:ascii="Lato" w:hAnsi="Lato" w:cs="Arial"/>
        </w:rPr>
        <w:t xml:space="preserve"> </w:t>
      </w:r>
      <w:r w:rsidR="006B1B32" w:rsidRPr="001625DC">
        <w:rPr>
          <w:rFonts w:ascii="Lato" w:hAnsi="Lato" w:cs="Arial"/>
        </w:rPr>
        <w:t xml:space="preserve">(BPU) </w:t>
      </w:r>
      <w:r w:rsidR="003D16BC" w:rsidRPr="001625DC">
        <w:rPr>
          <w:rFonts w:ascii="Lato" w:hAnsi="Lato" w:cs="Arial"/>
        </w:rPr>
        <w:t>pour les prestations</w:t>
      </w:r>
      <w:r w:rsidR="006B1B32" w:rsidRPr="001625DC">
        <w:rPr>
          <w:rFonts w:ascii="Lato" w:hAnsi="Lato" w:cs="Arial"/>
        </w:rPr>
        <w:t xml:space="preserve"> à </w:t>
      </w:r>
      <w:r w:rsidR="003D16BC" w:rsidRPr="001625DC">
        <w:rPr>
          <w:rFonts w:ascii="Lato" w:hAnsi="Lato" w:cs="Arial"/>
        </w:rPr>
        <w:t>prix unitaires, sur bons de commande</w:t>
      </w:r>
      <w:r w:rsidR="009B1CD0" w:rsidRPr="001625DC">
        <w:rPr>
          <w:rFonts w:ascii="Lato" w:hAnsi="Lato" w:cs="Arial"/>
        </w:rPr>
        <w:t>.</w:t>
      </w:r>
    </w:p>
    <w:p w14:paraId="05638A63" w14:textId="77777777" w:rsidR="00EE1110" w:rsidRPr="001625DC" w:rsidRDefault="00EE1110" w:rsidP="003D16BC">
      <w:pPr>
        <w:pStyle w:val="fcase1ertab"/>
        <w:tabs>
          <w:tab w:val="clear" w:pos="426"/>
          <w:tab w:val="left" w:pos="851"/>
        </w:tabs>
        <w:spacing w:before="120"/>
        <w:ind w:left="0" w:firstLine="0"/>
        <w:rPr>
          <w:rFonts w:ascii="Lato" w:hAnsi="Lato" w:cs="Arial"/>
        </w:rPr>
      </w:pPr>
    </w:p>
    <w:p w14:paraId="03DA8695" w14:textId="77777777" w:rsidR="003A2F96" w:rsidRPr="001625DC" w:rsidRDefault="003A2F96" w:rsidP="003A2F96">
      <w:pPr>
        <w:tabs>
          <w:tab w:val="left" w:pos="851"/>
          <w:tab w:val="left" w:pos="6237"/>
        </w:tabs>
        <w:rPr>
          <w:rFonts w:ascii="Lato" w:hAnsi="Lato" w:cs="Arial"/>
          <w:b/>
          <w:iCs/>
          <w:sz w:val="22"/>
          <w:szCs w:val="22"/>
        </w:rPr>
      </w:pPr>
      <w:r w:rsidRPr="001625DC">
        <w:rPr>
          <w:rFonts w:ascii="Lato" w:hAnsi="Lato" w:cs="Arial"/>
          <w:b/>
          <w:sz w:val="22"/>
          <w:szCs w:val="22"/>
        </w:rPr>
        <w:t>B2 – Nature du groupement et, en cas de groupement conjoint,</w:t>
      </w:r>
      <w:r w:rsidRPr="001625DC" w:rsidDel="0021797C">
        <w:rPr>
          <w:rFonts w:ascii="Lato" w:hAnsi="Lato" w:cs="Arial"/>
          <w:b/>
          <w:sz w:val="22"/>
          <w:szCs w:val="22"/>
        </w:rPr>
        <w:t xml:space="preserve"> </w:t>
      </w:r>
      <w:r w:rsidRPr="001625DC">
        <w:rPr>
          <w:rFonts w:ascii="Lato" w:hAnsi="Lato" w:cs="Arial"/>
          <w:b/>
          <w:sz w:val="22"/>
          <w:szCs w:val="22"/>
        </w:rPr>
        <w:t>répartition des prestations</w:t>
      </w:r>
    </w:p>
    <w:p w14:paraId="7169C3D7" w14:textId="77777777" w:rsidR="003A2F96" w:rsidRPr="001625DC" w:rsidRDefault="003A2F96" w:rsidP="003A2F96">
      <w:pPr>
        <w:pStyle w:val="fcase1ertab"/>
        <w:tabs>
          <w:tab w:val="left" w:pos="851"/>
        </w:tabs>
        <w:rPr>
          <w:rFonts w:ascii="Lato" w:hAnsi="Lato" w:cs="Arial"/>
        </w:rPr>
      </w:pPr>
      <w:r w:rsidRPr="001625DC">
        <w:rPr>
          <w:rFonts w:ascii="Lato" w:hAnsi="Lato" w:cs="Arial"/>
          <w:i/>
          <w:iCs/>
          <w:sz w:val="18"/>
          <w:szCs w:val="18"/>
        </w:rPr>
        <w:t>(En cas de groupement d’opérateurs économiques.)</w:t>
      </w:r>
    </w:p>
    <w:p w14:paraId="018AF46A" w14:textId="77777777" w:rsidR="003A2F96" w:rsidRPr="001625DC" w:rsidRDefault="003A2F96" w:rsidP="003A2F96">
      <w:pPr>
        <w:tabs>
          <w:tab w:val="left" w:pos="851"/>
          <w:tab w:val="left" w:pos="6237"/>
        </w:tabs>
        <w:rPr>
          <w:rFonts w:ascii="Lato" w:hAnsi="Lato" w:cs="Arial"/>
          <w:i/>
          <w:iCs/>
          <w:sz w:val="18"/>
          <w:szCs w:val="18"/>
        </w:rPr>
      </w:pPr>
    </w:p>
    <w:p w14:paraId="4ACF29CC" w14:textId="06A93EEE" w:rsidR="003A2F96" w:rsidRPr="001625DC" w:rsidRDefault="003A2F96" w:rsidP="003A2F96">
      <w:pPr>
        <w:pStyle w:val="fcase1ertab"/>
        <w:tabs>
          <w:tab w:val="left" w:pos="851"/>
        </w:tabs>
        <w:ind w:left="0" w:firstLine="0"/>
        <w:rPr>
          <w:rFonts w:ascii="Lato" w:hAnsi="Lato" w:cs="Arial"/>
        </w:rPr>
      </w:pPr>
      <w:r w:rsidRPr="001625DC">
        <w:rPr>
          <w:rFonts w:ascii="Lato" w:hAnsi="Lato" w:cs="Arial"/>
        </w:rPr>
        <w:t>Pour l’exécution d</w:t>
      </w:r>
      <w:r w:rsidR="007A5D21" w:rsidRPr="001625DC">
        <w:rPr>
          <w:rFonts w:ascii="Lato" w:hAnsi="Lato" w:cs="Arial"/>
        </w:rPr>
        <w:t>e l’accord-cadre</w:t>
      </w:r>
      <w:r w:rsidRPr="001625DC">
        <w:rPr>
          <w:rFonts w:ascii="Lato" w:hAnsi="Lato" w:cs="Arial"/>
        </w:rPr>
        <w:t>, le groupement d’opérateurs économiques est :</w:t>
      </w:r>
    </w:p>
    <w:p w14:paraId="08836628" w14:textId="77777777" w:rsidR="003A2F96" w:rsidRPr="001625DC" w:rsidRDefault="003A2F96" w:rsidP="003A2F96">
      <w:pPr>
        <w:pStyle w:val="fcase1ertab"/>
        <w:tabs>
          <w:tab w:val="left" w:pos="851"/>
        </w:tabs>
        <w:rPr>
          <w:rFonts w:ascii="Lato" w:hAnsi="Lato" w:cs="Arial"/>
        </w:rPr>
      </w:pPr>
      <w:r w:rsidRPr="001625DC">
        <w:rPr>
          <w:rFonts w:ascii="Lato" w:hAnsi="Lato" w:cs="Arial"/>
          <w:i/>
          <w:iCs/>
          <w:sz w:val="18"/>
          <w:szCs w:val="18"/>
        </w:rPr>
        <w:t>(Cocher la case correspondante.)</w:t>
      </w:r>
    </w:p>
    <w:p w14:paraId="33F2D2D1" w14:textId="77777777" w:rsidR="003A2F96" w:rsidRPr="001625DC" w:rsidRDefault="003A2F96" w:rsidP="003A2F96">
      <w:pPr>
        <w:pStyle w:val="fcase1ertab"/>
        <w:tabs>
          <w:tab w:val="clear" w:pos="426"/>
          <w:tab w:val="left" w:pos="851"/>
        </w:tabs>
        <w:spacing w:before="120"/>
        <w:ind w:left="0" w:firstLine="851"/>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Pr="001625DC">
        <w:rPr>
          <w:rFonts w:ascii="Lato" w:hAnsi="Lato" w:cs="Arial"/>
          <w:i/>
          <w:iCs/>
        </w:rPr>
        <w:t xml:space="preserve"> </w:t>
      </w:r>
      <w:r w:rsidRPr="001625DC">
        <w:rPr>
          <w:rFonts w:ascii="Lato" w:hAnsi="Lato" w:cs="Arial"/>
        </w:rPr>
        <w:t>conjoint</w:t>
      </w:r>
      <w:r w:rsidRPr="001625DC">
        <w:rPr>
          <w:rFonts w:ascii="Lato" w:hAnsi="Lato" w:cs="Arial"/>
        </w:rPr>
        <w:tab/>
      </w:r>
      <w:r w:rsidRPr="001625DC">
        <w:rPr>
          <w:rFonts w:ascii="Lato" w:hAnsi="Lato" w:cs="Arial"/>
        </w:rPr>
        <w:tab/>
        <w:t>OU</w:t>
      </w:r>
      <w:r w:rsidRPr="001625DC">
        <w:rPr>
          <w:rFonts w:ascii="Lato" w:hAnsi="Lato" w:cs="Arial"/>
        </w:rPr>
        <w:tab/>
      </w:r>
      <w:r w:rsidRPr="001625DC">
        <w:rPr>
          <w:rFonts w:ascii="Lato" w:hAnsi="Lato" w:cs="Arial"/>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Pr="001625DC">
        <w:rPr>
          <w:rFonts w:ascii="Lato" w:hAnsi="Lato" w:cs="Arial"/>
          <w:iCs/>
        </w:rPr>
        <w:t xml:space="preserve"> </w:t>
      </w:r>
      <w:r w:rsidRPr="001625DC">
        <w:rPr>
          <w:rFonts w:ascii="Lato" w:hAnsi="Lato" w:cs="Arial"/>
        </w:rPr>
        <w:t>solidaire</w:t>
      </w:r>
    </w:p>
    <w:p w14:paraId="058E5DF1" w14:textId="77777777" w:rsidR="003A2F96" w:rsidRPr="001625DC" w:rsidRDefault="003A2F96" w:rsidP="003A2F96">
      <w:pPr>
        <w:pStyle w:val="fcasegauche"/>
        <w:tabs>
          <w:tab w:val="left" w:pos="851"/>
        </w:tabs>
        <w:spacing w:after="0"/>
        <w:ind w:left="0" w:firstLine="0"/>
        <w:rPr>
          <w:rFonts w:ascii="Lato" w:hAnsi="Lato" w:cs="Arial"/>
        </w:rPr>
      </w:pPr>
      <w:r w:rsidRPr="001625DC">
        <w:rPr>
          <w:rFonts w:ascii="Lato" w:hAnsi="Lato" w:cs="Arial"/>
          <w:i/>
          <w:iCs/>
          <w:sz w:val="18"/>
          <w:szCs w:val="18"/>
        </w:rPr>
        <w:t>(Les membres du groupement conjoint indiquent dans le tableau ci-dessous la répartition des prestations que chacun d’entre eux s’engage à réaliser.)</w:t>
      </w:r>
    </w:p>
    <w:p w14:paraId="3B1A82FE" w14:textId="77777777" w:rsidR="007C5AB4" w:rsidRPr="001625DC" w:rsidRDefault="007C5AB4" w:rsidP="006C4338">
      <w:pPr>
        <w:tabs>
          <w:tab w:val="left" w:pos="851"/>
        </w:tabs>
        <w:spacing w:before="120"/>
        <w:jc w:val="both"/>
        <w:rPr>
          <w:rFonts w:ascii="Lato" w:hAnsi="Lato"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1625DC" w14:paraId="0835A3F9" w14:textId="77777777" w:rsidTr="008158B5">
        <w:trPr>
          <w:trHeight w:val="567"/>
        </w:trPr>
        <w:tc>
          <w:tcPr>
            <w:tcW w:w="4503" w:type="dxa"/>
            <w:vMerge w:val="restart"/>
            <w:tcBorders>
              <w:top w:val="single" w:sz="4" w:space="0" w:color="000000"/>
              <w:left w:val="single" w:sz="4" w:space="0" w:color="000000"/>
              <w:bottom w:val="single" w:sz="4" w:space="0" w:color="000000"/>
            </w:tcBorders>
            <w:shd w:val="clear" w:color="auto" w:fill="00B0F0"/>
            <w:vAlign w:val="center"/>
          </w:tcPr>
          <w:p w14:paraId="6C9A2A87" w14:textId="77777777" w:rsidR="009B1CD0" w:rsidRPr="001625DC" w:rsidRDefault="009B1CD0" w:rsidP="006F3DF9">
            <w:pPr>
              <w:tabs>
                <w:tab w:val="left" w:pos="851"/>
              </w:tabs>
              <w:jc w:val="center"/>
              <w:rPr>
                <w:rFonts w:ascii="Lato" w:hAnsi="Lato" w:cs="Arial"/>
                <w:b/>
              </w:rPr>
            </w:pPr>
            <w:r w:rsidRPr="001625DC">
              <w:rPr>
                <w:rFonts w:ascii="Lato" w:hAnsi="Lato" w:cs="Arial"/>
                <w:b/>
              </w:rPr>
              <w:t xml:space="preserve">Désignation des membres </w:t>
            </w:r>
          </w:p>
          <w:p w14:paraId="715E6F62" w14:textId="77777777" w:rsidR="009B1CD0" w:rsidRPr="001625DC" w:rsidRDefault="009B1CD0" w:rsidP="005846FB">
            <w:pPr>
              <w:tabs>
                <w:tab w:val="left" w:pos="851"/>
              </w:tabs>
              <w:jc w:val="center"/>
              <w:rPr>
                <w:rFonts w:ascii="Lato" w:hAnsi="Lato"/>
                <w:b/>
              </w:rPr>
            </w:pPr>
            <w:r w:rsidRPr="001625DC">
              <w:rPr>
                <w:rFonts w:ascii="Lato" w:hAnsi="Lato"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00B0F0"/>
            <w:vAlign w:val="center"/>
          </w:tcPr>
          <w:p w14:paraId="4EE3E3A2" w14:textId="77777777" w:rsidR="009B1CD0" w:rsidRPr="001625DC" w:rsidRDefault="009B1CD0" w:rsidP="005846FB">
            <w:pPr>
              <w:pStyle w:val="Titre5"/>
              <w:tabs>
                <w:tab w:val="left" w:pos="851"/>
              </w:tabs>
              <w:ind w:left="0" w:hanging="1008"/>
              <w:jc w:val="center"/>
              <w:rPr>
                <w:rFonts w:ascii="Lato" w:hAnsi="Lato"/>
                <w:b/>
                <w:i w:val="0"/>
                <w:sz w:val="20"/>
              </w:rPr>
            </w:pPr>
            <w:r w:rsidRPr="001625DC">
              <w:rPr>
                <w:rFonts w:ascii="Lato" w:hAnsi="Lato"/>
                <w:b/>
                <w:i w:val="0"/>
                <w:sz w:val="20"/>
              </w:rPr>
              <w:t>Prestations exécutées par les membres</w:t>
            </w:r>
          </w:p>
          <w:p w14:paraId="17A0A063" w14:textId="77777777" w:rsidR="009B1CD0" w:rsidRPr="001625DC" w:rsidRDefault="009B1CD0" w:rsidP="005846FB">
            <w:pPr>
              <w:pStyle w:val="Titre5"/>
              <w:tabs>
                <w:tab w:val="left" w:pos="851"/>
              </w:tabs>
              <w:ind w:left="0" w:hanging="1008"/>
              <w:jc w:val="center"/>
              <w:rPr>
                <w:rFonts w:ascii="Lato" w:hAnsi="Lato"/>
                <w:b/>
              </w:rPr>
            </w:pPr>
            <w:r w:rsidRPr="001625DC">
              <w:rPr>
                <w:rFonts w:ascii="Lato" w:hAnsi="Lato"/>
                <w:b/>
                <w:i w:val="0"/>
                <w:sz w:val="20"/>
              </w:rPr>
              <w:t>du groupement conjoint</w:t>
            </w:r>
          </w:p>
        </w:tc>
      </w:tr>
      <w:tr w:rsidR="009B1CD0" w:rsidRPr="001625DC" w14:paraId="161DBA9A" w14:textId="77777777" w:rsidTr="008158B5">
        <w:trPr>
          <w:trHeight w:val="567"/>
        </w:trPr>
        <w:tc>
          <w:tcPr>
            <w:tcW w:w="4503" w:type="dxa"/>
            <w:vMerge/>
            <w:tcBorders>
              <w:top w:val="single" w:sz="4" w:space="0" w:color="000000"/>
              <w:left w:val="single" w:sz="4" w:space="0" w:color="000000"/>
              <w:bottom w:val="single" w:sz="4" w:space="0" w:color="auto"/>
            </w:tcBorders>
            <w:shd w:val="clear" w:color="auto" w:fill="00B0F0"/>
            <w:vAlign w:val="center"/>
          </w:tcPr>
          <w:p w14:paraId="0CE04F2B" w14:textId="77777777" w:rsidR="009B1CD0" w:rsidRPr="001625DC" w:rsidRDefault="009B1CD0" w:rsidP="009B45B9">
            <w:pPr>
              <w:tabs>
                <w:tab w:val="left" w:pos="851"/>
              </w:tabs>
              <w:snapToGrid w:val="0"/>
              <w:jc w:val="center"/>
              <w:rPr>
                <w:rFonts w:ascii="Lato" w:hAnsi="Lato" w:cs="Arial"/>
                <w:b/>
              </w:rPr>
            </w:pPr>
          </w:p>
        </w:tc>
        <w:tc>
          <w:tcPr>
            <w:tcW w:w="3685" w:type="dxa"/>
            <w:tcBorders>
              <w:top w:val="single" w:sz="4" w:space="0" w:color="000000"/>
              <w:left w:val="single" w:sz="4" w:space="0" w:color="000000"/>
              <w:bottom w:val="single" w:sz="4" w:space="0" w:color="auto"/>
            </w:tcBorders>
            <w:shd w:val="clear" w:color="auto" w:fill="00B0F0"/>
            <w:vAlign w:val="center"/>
          </w:tcPr>
          <w:p w14:paraId="1449D195" w14:textId="77777777" w:rsidR="009B1CD0" w:rsidRPr="001625DC" w:rsidRDefault="009B1CD0" w:rsidP="009B45B9">
            <w:pPr>
              <w:tabs>
                <w:tab w:val="left" w:pos="851"/>
              </w:tabs>
              <w:jc w:val="center"/>
              <w:rPr>
                <w:rFonts w:ascii="Lato" w:hAnsi="Lato" w:cs="Arial"/>
                <w:b/>
              </w:rPr>
            </w:pPr>
            <w:r w:rsidRPr="001625DC">
              <w:rPr>
                <w:rFonts w:ascii="Lato" w:hAnsi="Lato" w:cs="Arial"/>
                <w:b/>
              </w:rPr>
              <w:t>Nature de la prestation</w:t>
            </w:r>
          </w:p>
        </w:tc>
        <w:tc>
          <w:tcPr>
            <w:tcW w:w="2348" w:type="dxa"/>
            <w:tcBorders>
              <w:top w:val="single" w:sz="4" w:space="0" w:color="000000"/>
              <w:left w:val="single" w:sz="4" w:space="0" w:color="000000"/>
              <w:bottom w:val="single" w:sz="4" w:space="0" w:color="auto"/>
              <w:right w:val="single" w:sz="4" w:space="0" w:color="000000"/>
            </w:tcBorders>
            <w:shd w:val="clear" w:color="auto" w:fill="00B0F0"/>
            <w:vAlign w:val="center"/>
          </w:tcPr>
          <w:p w14:paraId="6EF9F401" w14:textId="77777777" w:rsidR="009B1CD0" w:rsidRPr="001625DC" w:rsidRDefault="009B1CD0" w:rsidP="009B45B9">
            <w:pPr>
              <w:tabs>
                <w:tab w:val="left" w:pos="851"/>
              </w:tabs>
              <w:jc w:val="center"/>
              <w:rPr>
                <w:rFonts w:ascii="Lato" w:hAnsi="Lato" w:cs="Arial"/>
                <w:b/>
              </w:rPr>
            </w:pPr>
            <w:r w:rsidRPr="001625DC">
              <w:rPr>
                <w:rFonts w:ascii="Lato" w:hAnsi="Lato" w:cs="Arial"/>
                <w:b/>
              </w:rPr>
              <w:t xml:space="preserve">Montant HT </w:t>
            </w:r>
          </w:p>
          <w:p w14:paraId="0612B105" w14:textId="77777777" w:rsidR="009B1CD0" w:rsidRPr="001625DC" w:rsidRDefault="009B1CD0" w:rsidP="009B45B9">
            <w:pPr>
              <w:tabs>
                <w:tab w:val="left" w:pos="851"/>
              </w:tabs>
              <w:jc w:val="center"/>
              <w:rPr>
                <w:rFonts w:ascii="Lato" w:hAnsi="Lato" w:cs="Arial"/>
              </w:rPr>
            </w:pPr>
            <w:r w:rsidRPr="001625DC">
              <w:rPr>
                <w:rFonts w:ascii="Lato" w:hAnsi="Lato" w:cs="Arial"/>
                <w:b/>
              </w:rPr>
              <w:t>de la prestation</w:t>
            </w:r>
          </w:p>
        </w:tc>
      </w:tr>
      <w:tr w:rsidR="009B1CD0" w:rsidRPr="001625DC" w14:paraId="661C88E2" w14:textId="77777777" w:rsidTr="008158B5">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CCFFFF"/>
          </w:tcPr>
          <w:p w14:paraId="0D8C58C0" w14:textId="77777777" w:rsidR="009B1CD0" w:rsidRPr="001625DC" w:rsidRDefault="009B1CD0" w:rsidP="006C4338">
            <w:pPr>
              <w:tabs>
                <w:tab w:val="left" w:pos="851"/>
              </w:tabs>
              <w:snapToGrid w:val="0"/>
              <w:jc w:val="both"/>
              <w:rPr>
                <w:rFonts w:ascii="Lato" w:hAnsi="Lato" w:cs="Arial"/>
              </w:rPr>
            </w:pPr>
          </w:p>
        </w:tc>
        <w:tc>
          <w:tcPr>
            <w:tcW w:w="3685" w:type="dxa"/>
            <w:tcBorders>
              <w:top w:val="single" w:sz="4" w:space="0" w:color="auto"/>
              <w:left w:val="single" w:sz="4" w:space="0" w:color="auto"/>
              <w:bottom w:val="single" w:sz="4" w:space="0" w:color="auto"/>
              <w:right w:val="single" w:sz="4" w:space="0" w:color="auto"/>
            </w:tcBorders>
            <w:shd w:val="clear" w:color="auto" w:fill="CCFFFF"/>
          </w:tcPr>
          <w:p w14:paraId="5C357712" w14:textId="77777777" w:rsidR="009B1CD0" w:rsidRPr="001625DC" w:rsidRDefault="009B1CD0" w:rsidP="006C4338">
            <w:pPr>
              <w:tabs>
                <w:tab w:val="left" w:pos="851"/>
              </w:tabs>
              <w:snapToGrid w:val="0"/>
              <w:jc w:val="both"/>
              <w:rPr>
                <w:rFonts w:ascii="Lato" w:hAnsi="Lato" w:cs="Arial"/>
              </w:rPr>
            </w:pPr>
          </w:p>
        </w:tc>
        <w:tc>
          <w:tcPr>
            <w:tcW w:w="2348" w:type="dxa"/>
            <w:tcBorders>
              <w:top w:val="single" w:sz="4" w:space="0" w:color="auto"/>
              <w:left w:val="single" w:sz="4" w:space="0" w:color="auto"/>
              <w:bottom w:val="single" w:sz="4" w:space="0" w:color="auto"/>
              <w:right w:val="single" w:sz="4" w:space="0" w:color="auto"/>
            </w:tcBorders>
            <w:shd w:val="clear" w:color="auto" w:fill="CCFFFF"/>
          </w:tcPr>
          <w:p w14:paraId="0A25C5A9" w14:textId="77777777" w:rsidR="009B1CD0" w:rsidRPr="001625DC" w:rsidRDefault="009B1CD0" w:rsidP="006F3DF9">
            <w:pPr>
              <w:tabs>
                <w:tab w:val="left" w:pos="851"/>
              </w:tabs>
              <w:snapToGrid w:val="0"/>
              <w:jc w:val="both"/>
              <w:rPr>
                <w:rFonts w:ascii="Lato" w:hAnsi="Lato" w:cs="Arial"/>
              </w:rPr>
            </w:pPr>
          </w:p>
        </w:tc>
      </w:tr>
      <w:tr w:rsidR="009B1CD0" w:rsidRPr="001625DC" w14:paraId="2481A2D4" w14:textId="77777777" w:rsidTr="008158B5">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6FBC318C" w14:textId="77777777" w:rsidR="009B1CD0" w:rsidRPr="001625DC" w:rsidRDefault="009B1CD0" w:rsidP="006C4338">
            <w:pPr>
              <w:tabs>
                <w:tab w:val="left" w:pos="851"/>
              </w:tabs>
              <w:snapToGrid w:val="0"/>
              <w:jc w:val="both"/>
              <w:rPr>
                <w:rFonts w:ascii="Lato" w:hAnsi="Lato"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1C5B3D5" w14:textId="77777777" w:rsidR="009B1CD0" w:rsidRPr="001625DC" w:rsidRDefault="009B1CD0" w:rsidP="006C4338">
            <w:pPr>
              <w:tabs>
                <w:tab w:val="left" w:pos="851"/>
              </w:tabs>
              <w:snapToGrid w:val="0"/>
              <w:jc w:val="both"/>
              <w:rPr>
                <w:rFonts w:ascii="Lato" w:hAnsi="Lato"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3890C27A" w14:textId="77777777" w:rsidR="009B1CD0" w:rsidRPr="001625DC" w:rsidRDefault="009B1CD0" w:rsidP="006F3DF9">
            <w:pPr>
              <w:tabs>
                <w:tab w:val="left" w:pos="851"/>
              </w:tabs>
              <w:snapToGrid w:val="0"/>
              <w:jc w:val="both"/>
              <w:rPr>
                <w:rFonts w:ascii="Lato" w:hAnsi="Lato" w:cs="Arial"/>
              </w:rPr>
            </w:pPr>
          </w:p>
        </w:tc>
      </w:tr>
    </w:tbl>
    <w:p w14:paraId="1C50770F" w14:textId="77777777" w:rsidR="009B1CD0" w:rsidRPr="001625DC" w:rsidRDefault="009B1CD0" w:rsidP="006C4338">
      <w:pPr>
        <w:tabs>
          <w:tab w:val="left" w:pos="851"/>
          <w:tab w:val="left" w:pos="6237"/>
        </w:tabs>
        <w:rPr>
          <w:rFonts w:ascii="Lato" w:hAnsi="Lato"/>
        </w:rPr>
      </w:pPr>
    </w:p>
    <w:p w14:paraId="55F43E55" w14:textId="77777777" w:rsidR="009B1CD0" w:rsidRPr="001625DC" w:rsidRDefault="009B1CD0" w:rsidP="006F3DF9">
      <w:pPr>
        <w:pStyle w:val="fcase1ertab"/>
        <w:tabs>
          <w:tab w:val="left" w:pos="851"/>
        </w:tabs>
        <w:ind w:left="0" w:firstLine="0"/>
        <w:rPr>
          <w:rFonts w:ascii="Lato" w:hAnsi="Lato" w:cs="Arial"/>
          <w:i/>
          <w:sz w:val="18"/>
          <w:szCs w:val="18"/>
        </w:rPr>
      </w:pPr>
      <w:r w:rsidRPr="001625DC">
        <w:rPr>
          <w:rFonts w:ascii="Lato" w:hAnsi="Lato" w:cs="Arial"/>
          <w:b/>
          <w:sz w:val="22"/>
          <w:szCs w:val="22"/>
        </w:rPr>
        <w:t>B3 - Compte (s) à créditer</w:t>
      </w:r>
    </w:p>
    <w:p w14:paraId="16083273" w14:textId="77777777" w:rsidR="009B1CD0" w:rsidRPr="001625DC" w:rsidRDefault="009B1CD0" w:rsidP="005846FB">
      <w:pPr>
        <w:pStyle w:val="fcase1ertab"/>
        <w:tabs>
          <w:tab w:val="left" w:pos="851"/>
        </w:tabs>
        <w:spacing w:before="120"/>
        <w:ind w:left="0" w:firstLine="0"/>
        <w:rPr>
          <w:rFonts w:ascii="Lato" w:hAnsi="Lato" w:cs="Arial"/>
          <w:b/>
        </w:rPr>
      </w:pPr>
      <w:r w:rsidRPr="001625DC">
        <w:rPr>
          <w:rFonts w:ascii="Lato" w:hAnsi="Lato" w:cs="Arial"/>
          <w:i/>
          <w:sz w:val="18"/>
          <w:szCs w:val="18"/>
        </w:rPr>
        <w:t>(Joindre un ou des relevé(s) d’identité bancaire ou postal.)</w:t>
      </w:r>
    </w:p>
    <w:p w14:paraId="53842B03" w14:textId="77777777" w:rsidR="009B1CD0" w:rsidRPr="001625DC" w:rsidRDefault="009B1CD0" w:rsidP="005846FB">
      <w:pPr>
        <w:pStyle w:val="fcasegauche"/>
        <w:tabs>
          <w:tab w:val="left" w:pos="426"/>
          <w:tab w:val="left" w:pos="851"/>
        </w:tabs>
        <w:spacing w:after="0"/>
        <w:ind w:left="0" w:firstLine="0"/>
        <w:jc w:val="left"/>
        <w:rPr>
          <w:rFonts w:ascii="Lato" w:hAnsi="Lato" w:cs="Arial"/>
          <w:b/>
        </w:rPr>
      </w:pPr>
    </w:p>
    <w:p w14:paraId="1072E5A3" w14:textId="77777777" w:rsidR="009B1CD0" w:rsidRPr="001625DC" w:rsidRDefault="009B1CD0" w:rsidP="005846FB">
      <w:pPr>
        <w:pStyle w:val="fcasegauche"/>
        <w:tabs>
          <w:tab w:val="left" w:pos="426"/>
          <w:tab w:val="left" w:pos="851"/>
        </w:tabs>
        <w:spacing w:after="0"/>
        <w:ind w:left="0" w:firstLine="0"/>
        <w:jc w:val="left"/>
        <w:rPr>
          <w:rFonts w:ascii="Lato" w:hAnsi="Lato" w:cs="Arial"/>
        </w:rPr>
      </w:pPr>
      <w:r w:rsidRPr="001625DC">
        <w:rPr>
          <w:rFonts w:ascii="Lato" w:eastAsia="Wingdings" w:hAnsi="Lato" w:cs="Wingdings"/>
          <w:b/>
          <w:color w:val="66CCFF"/>
          <w:spacing w:val="-10"/>
        </w:rPr>
        <w:t></w:t>
      </w:r>
      <w:r w:rsidRPr="001625DC">
        <w:rPr>
          <w:rFonts w:ascii="Lato" w:eastAsia="Arial" w:hAnsi="Lato" w:cs="Arial"/>
          <w:spacing w:val="-10"/>
        </w:rPr>
        <w:t xml:space="preserve">  </w:t>
      </w:r>
      <w:r w:rsidRPr="001625DC">
        <w:rPr>
          <w:rFonts w:ascii="Lato" w:hAnsi="Lato" w:cs="Arial"/>
        </w:rPr>
        <w:t>Nom de l’établissement bancaire :</w:t>
      </w:r>
    </w:p>
    <w:p w14:paraId="22E06600" w14:textId="77777777" w:rsidR="009B1CD0" w:rsidRPr="001625DC" w:rsidRDefault="009B1CD0" w:rsidP="0061068C">
      <w:pPr>
        <w:pStyle w:val="fcasegauche"/>
        <w:tabs>
          <w:tab w:val="left" w:pos="426"/>
          <w:tab w:val="left" w:pos="851"/>
        </w:tabs>
        <w:spacing w:after="0"/>
        <w:ind w:left="0" w:firstLine="0"/>
        <w:jc w:val="left"/>
        <w:rPr>
          <w:rFonts w:ascii="Lato" w:hAnsi="Lato" w:cs="Arial"/>
        </w:rPr>
      </w:pPr>
    </w:p>
    <w:p w14:paraId="15B5C1EE" w14:textId="77777777" w:rsidR="009B1CD0" w:rsidRPr="001625DC" w:rsidRDefault="009B1CD0" w:rsidP="00710FD6">
      <w:pPr>
        <w:pStyle w:val="fcasegauche"/>
        <w:tabs>
          <w:tab w:val="left" w:pos="426"/>
          <w:tab w:val="left" w:pos="851"/>
        </w:tabs>
        <w:spacing w:after="0"/>
        <w:ind w:left="0" w:firstLine="0"/>
        <w:jc w:val="left"/>
        <w:rPr>
          <w:rFonts w:ascii="Lato" w:hAnsi="Lato" w:cs="Arial"/>
        </w:rPr>
      </w:pPr>
    </w:p>
    <w:p w14:paraId="78DD7637" w14:textId="77777777" w:rsidR="009B1CD0" w:rsidRPr="001625DC" w:rsidRDefault="009B1CD0" w:rsidP="00710FD6">
      <w:pPr>
        <w:pStyle w:val="fcasegauche"/>
        <w:tabs>
          <w:tab w:val="left" w:pos="426"/>
          <w:tab w:val="left" w:pos="851"/>
        </w:tabs>
        <w:spacing w:after="0"/>
        <w:ind w:left="0" w:firstLine="0"/>
        <w:jc w:val="left"/>
        <w:rPr>
          <w:rFonts w:ascii="Lato" w:hAnsi="Lato" w:cs="Arial"/>
          <w:b/>
        </w:rPr>
      </w:pPr>
      <w:r w:rsidRPr="001625DC">
        <w:rPr>
          <w:rFonts w:ascii="Lato" w:eastAsia="Wingdings" w:hAnsi="Lato" w:cs="Wingdings"/>
          <w:b/>
          <w:color w:val="66CCFF"/>
          <w:spacing w:val="-10"/>
        </w:rPr>
        <w:t></w:t>
      </w:r>
      <w:r w:rsidRPr="001625DC">
        <w:rPr>
          <w:rFonts w:ascii="Lato" w:eastAsia="Arial" w:hAnsi="Lato" w:cs="Arial"/>
          <w:spacing w:val="-10"/>
        </w:rPr>
        <w:t xml:space="preserve">  </w:t>
      </w:r>
      <w:r w:rsidRPr="001625DC">
        <w:rPr>
          <w:rFonts w:ascii="Lato" w:hAnsi="Lato" w:cs="Arial"/>
        </w:rPr>
        <w:t>Numéro de compte :</w:t>
      </w:r>
    </w:p>
    <w:p w14:paraId="630D0301" w14:textId="77777777" w:rsidR="009B1CD0" w:rsidRPr="001625DC" w:rsidRDefault="009B1CD0" w:rsidP="0083205E">
      <w:pPr>
        <w:pStyle w:val="fcasegauche"/>
        <w:tabs>
          <w:tab w:val="left" w:pos="426"/>
          <w:tab w:val="left" w:pos="851"/>
        </w:tabs>
        <w:spacing w:after="0"/>
        <w:ind w:left="0" w:firstLine="0"/>
        <w:jc w:val="left"/>
        <w:rPr>
          <w:rFonts w:ascii="Lato" w:hAnsi="Lato" w:cs="Arial"/>
          <w:b/>
        </w:rPr>
      </w:pPr>
    </w:p>
    <w:p w14:paraId="05393447" w14:textId="77777777" w:rsidR="009B1CD0" w:rsidRPr="001625DC" w:rsidRDefault="009B1CD0" w:rsidP="0083205E">
      <w:pPr>
        <w:pStyle w:val="fcasegauche"/>
        <w:tabs>
          <w:tab w:val="left" w:pos="426"/>
          <w:tab w:val="left" w:pos="851"/>
        </w:tabs>
        <w:spacing w:after="0"/>
        <w:ind w:left="0" w:firstLine="0"/>
        <w:jc w:val="left"/>
        <w:rPr>
          <w:rFonts w:ascii="Lato" w:hAnsi="Lato" w:cs="Arial"/>
          <w:b/>
        </w:rPr>
      </w:pPr>
    </w:p>
    <w:p w14:paraId="7E974561" w14:textId="77777777" w:rsidR="009B1CD0" w:rsidRPr="001625DC" w:rsidRDefault="009B1CD0" w:rsidP="0083205E">
      <w:pPr>
        <w:pStyle w:val="fcasegauche"/>
        <w:tabs>
          <w:tab w:val="left" w:pos="426"/>
          <w:tab w:val="left" w:pos="851"/>
        </w:tabs>
        <w:spacing w:after="0"/>
        <w:ind w:left="0" w:firstLine="0"/>
        <w:jc w:val="left"/>
        <w:rPr>
          <w:rFonts w:ascii="Lato" w:hAnsi="Lato" w:cs="Arial"/>
          <w:b/>
        </w:rPr>
      </w:pPr>
      <w:r w:rsidRPr="001625DC">
        <w:rPr>
          <w:rFonts w:ascii="Lato" w:hAnsi="Lato" w:cs="Arial"/>
          <w:b/>
          <w:sz w:val="22"/>
          <w:szCs w:val="22"/>
        </w:rPr>
        <w:t>B4 - Avance</w:t>
      </w:r>
      <w:r w:rsidRPr="001625DC">
        <w:rPr>
          <w:rFonts w:ascii="Lato" w:hAnsi="Lato" w:cs="Arial"/>
          <w:b/>
        </w:rPr>
        <w:t> </w:t>
      </w:r>
      <w:r w:rsidRPr="001625DC">
        <w:rPr>
          <w:rFonts w:ascii="Lato" w:hAnsi="Lato" w:cs="Arial"/>
          <w:i/>
          <w:sz w:val="18"/>
          <w:szCs w:val="18"/>
        </w:rPr>
        <w:t>(</w:t>
      </w:r>
      <w:hyperlink r:id="rId10" w:history="1">
        <w:r w:rsidRPr="001625DC">
          <w:rPr>
            <w:rStyle w:val="Lienhypertexte"/>
            <w:rFonts w:ascii="Lato" w:hAnsi="Lato" w:cs="Arial"/>
            <w:i/>
            <w:sz w:val="18"/>
            <w:szCs w:val="18"/>
          </w:rPr>
          <w:t>article</w:t>
        </w:r>
        <w:r w:rsidR="009D661E" w:rsidRPr="001625DC">
          <w:rPr>
            <w:rStyle w:val="Lienhypertexte"/>
            <w:rFonts w:ascii="Lato" w:hAnsi="Lato" w:cs="Arial"/>
            <w:i/>
            <w:sz w:val="18"/>
            <w:szCs w:val="18"/>
          </w:rPr>
          <w:t> R. 2191-3</w:t>
        </w:r>
      </w:hyperlink>
      <w:r w:rsidR="00CD185D" w:rsidRPr="001625DC">
        <w:rPr>
          <w:rFonts w:ascii="Lato" w:hAnsi="Lato" w:cs="Arial"/>
          <w:i/>
          <w:sz w:val="18"/>
          <w:szCs w:val="18"/>
        </w:rPr>
        <w:t xml:space="preserve"> </w:t>
      </w:r>
      <w:r w:rsidR="00D90A00" w:rsidRPr="001625DC">
        <w:rPr>
          <w:rFonts w:ascii="Lato" w:hAnsi="Lato" w:cs="Arial"/>
          <w:i/>
          <w:sz w:val="18"/>
          <w:szCs w:val="18"/>
        </w:rPr>
        <w:t xml:space="preserve">ou </w:t>
      </w:r>
      <w:hyperlink r:id="rId11" w:history="1">
        <w:r w:rsidR="00D90A00" w:rsidRPr="001625DC">
          <w:rPr>
            <w:rStyle w:val="Lienhypertexte"/>
            <w:rFonts w:ascii="Lato" w:hAnsi="Lato" w:cs="Arial"/>
            <w:i/>
            <w:sz w:val="18"/>
            <w:szCs w:val="18"/>
          </w:rPr>
          <w:t>article </w:t>
        </w:r>
        <w:r w:rsidR="009D661E" w:rsidRPr="001625DC">
          <w:rPr>
            <w:rStyle w:val="Lienhypertexte"/>
            <w:rFonts w:ascii="Lato" w:hAnsi="Lato" w:cs="Arial"/>
            <w:i/>
            <w:sz w:val="18"/>
            <w:szCs w:val="18"/>
          </w:rPr>
          <w:t>R. 2391-1</w:t>
        </w:r>
      </w:hyperlink>
      <w:r w:rsidR="009D661E" w:rsidRPr="001625DC">
        <w:rPr>
          <w:rFonts w:ascii="Lato" w:hAnsi="Lato" w:cs="Arial"/>
          <w:i/>
          <w:sz w:val="18"/>
          <w:szCs w:val="18"/>
        </w:rPr>
        <w:t xml:space="preserve"> </w:t>
      </w:r>
      <w:r w:rsidR="00D90A00" w:rsidRPr="001625DC">
        <w:rPr>
          <w:rFonts w:ascii="Lato" w:hAnsi="Lato" w:cs="Arial"/>
          <w:i/>
          <w:sz w:val="18"/>
          <w:szCs w:val="18"/>
        </w:rPr>
        <w:t xml:space="preserve">du </w:t>
      </w:r>
      <w:r w:rsidR="00156924" w:rsidRPr="001625DC">
        <w:rPr>
          <w:rFonts w:ascii="Lato" w:hAnsi="Lato" w:cs="Arial"/>
          <w:i/>
          <w:sz w:val="18"/>
          <w:szCs w:val="18"/>
        </w:rPr>
        <w:t>code de la commande publique</w:t>
      </w:r>
      <w:r w:rsidRPr="001625DC">
        <w:rPr>
          <w:rFonts w:ascii="Lato" w:hAnsi="Lato" w:cs="Arial"/>
          <w:i/>
          <w:sz w:val="18"/>
          <w:szCs w:val="18"/>
        </w:rPr>
        <w:t>)</w:t>
      </w:r>
    </w:p>
    <w:p w14:paraId="0C4DA648" w14:textId="77777777" w:rsidR="009B1CD0" w:rsidRPr="001625DC" w:rsidRDefault="009B1CD0" w:rsidP="00934503">
      <w:pPr>
        <w:tabs>
          <w:tab w:val="left" w:pos="426"/>
          <w:tab w:val="left" w:pos="851"/>
        </w:tabs>
        <w:rPr>
          <w:rFonts w:ascii="Lato" w:hAnsi="Lato" w:cs="Arial"/>
          <w:b/>
        </w:rPr>
      </w:pPr>
    </w:p>
    <w:p w14:paraId="19F0DE5E" w14:textId="77777777" w:rsidR="009B1CD0" w:rsidRPr="001625DC" w:rsidRDefault="009B1CD0" w:rsidP="00CD46CC">
      <w:pPr>
        <w:pStyle w:val="fcasegauche"/>
        <w:tabs>
          <w:tab w:val="left" w:pos="426"/>
          <w:tab w:val="left" w:pos="851"/>
        </w:tabs>
        <w:spacing w:after="0"/>
        <w:ind w:left="0" w:firstLine="0"/>
        <w:jc w:val="left"/>
        <w:rPr>
          <w:rFonts w:ascii="Lato" w:hAnsi="Lato" w:cs="Arial"/>
          <w:i/>
          <w:sz w:val="18"/>
          <w:szCs w:val="18"/>
        </w:rPr>
      </w:pPr>
      <w:r w:rsidRPr="001625DC">
        <w:rPr>
          <w:rFonts w:ascii="Lato" w:hAnsi="Lato"/>
        </w:rPr>
        <w:t>Je renonce au bénéfice de l'avance :</w:t>
      </w:r>
      <w:r w:rsidRPr="001625DC">
        <w:rPr>
          <w:rFonts w:ascii="Lato" w:hAnsi="Lato"/>
        </w:rPr>
        <w:tab/>
      </w:r>
      <w:r w:rsidRPr="001625DC">
        <w:rPr>
          <w:rFonts w:ascii="Lato" w:hAnsi="Lato"/>
        </w:rPr>
        <w:tab/>
      </w:r>
      <w:r w:rsidRPr="001625DC">
        <w:rPr>
          <w:rFonts w:ascii="Lato" w:hAnsi="Lato"/>
        </w:rPr>
        <w:tab/>
      </w:r>
      <w:r w:rsidRPr="001625DC">
        <w:rPr>
          <w:rFonts w:ascii="Lato" w:hAnsi="Lato"/>
        </w:rPr>
        <w:tab/>
      </w:r>
      <w:r w:rsidRPr="001625DC">
        <w:rPr>
          <w:rFonts w:ascii="Lato" w:hAnsi="Lato"/>
        </w:rPr>
        <w:tab/>
      </w:r>
      <w:r w:rsidR="007D7A65" w:rsidRPr="001625DC">
        <w:rPr>
          <w:rFonts w:ascii="Lato" w:hAnsi="Lato"/>
        </w:rPr>
        <w:fldChar w:fldCharType="begin">
          <w:ffData>
            <w:name w:val=""/>
            <w:enabled/>
            <w:calcOnExit w:val="0"/>
            <w:checkBox>
              <w:size w:val="20"/>
              <w:default w:val="0"/>
            </w:checkBox>
          </w:ffData>
        </w:fldChar>
      </w:r>
      <w:r w:rsidR="007D7A65" w:rsidRPr="001625DC">
        <w:rPr>
          <w:rFonts w:ascii="Lato" w:hAnsi="Lato"/>
        </w:rPr>
        <w:instrText xml:space="preserve"> FORMCHECKBOX </w:instrText>
      </w:r>
      <w:r w:rsidR="0072477E">
        <w:rPr>
          <w:rFonts w:ascii="Lato" w:hAnsi="Lato"/>
        </w:rPr>
      </w:r>
      <w:r w:rsidR="0072477E">
        <w:rPr>
          <w:rFonts w:ascii="Lato" w:hAnsi="Lato"/>
        </w:rPr>
        <w:fldChar w:fldCharType="separate"/>
      </w:r>
      <w:r w:rsidR="007D7A65" w:rsidRPr="001625DC">
        <w:rPr>
          <w:rFonts w:ascii="Lato" w:hAnsi="Lato"/>
        </w:rPr>
        <w:fldChar w:fldCharType="end"/>
      </w:r>
      <w:r w:rsidRPr="001625DC">
        <w:rPr>
          <w:rFonts w:ascii="Lato" w:hAnsi="Lato"/>
        </w:rPr>
        <w:tab/>
      </w:r>
      <w:r w:rsidR="009D661E" w:rsidRPr="001625DC">
        <w:rPr>
          <w:rFonts w:ascii="Lato" w:hAnsi="Lato"/>
        </w:rPr>
        <w:t>Non</w:t>
      </w:r>
      <w:r w:rsidRPr="001625DC">
        <w:rPr>
          <w:rFonts w:ascii="Lato" w:hAnsi="Lato"/>
        </w:rPr>
        <w:tab/>
      </w:r>
      <w:r w:rsidRPr="001625DC">
        <w:rPr>
          <w:rFonts w:ascii="Lato" w:hAnsi="Lato"/>
        </w:rPr>
        <w:tab/>
      </w:r>
      <w:r w:rsidRPr="001625DC">
        <w:rPr>
          <w:rFonts w:ascii="Lato" w:hAnsi="Lato"/>
        </w:rPr>
        <w:tab/>
      </w:r>
      <w:r w:rsidR="007D7A65" w:rsidRPr="001625DC">
        <w:rPr>
          <w:rFonts w:ascii="Lato" w:hAnsi="Lato"/>
        </w:rPr>
        <w:fldChar w:fldCharType="begin">
          <w:ffData>
            <w:name w:val=""/>
            <w:enabled/>
            <w:calcOnExit w:val="0"/>
            <w:checkBox>
              <w:size w:val="20"/>
              <w:default w:val="0"/>
            </w:checkBox>
          </w:ffData>
        </w:fldChar>
      </w:r>
      <w:r w:rsidR="007D7A65" w:rsidRPr="001625DC">
        <w:rPr>
          <w:rFonts w:ascii="Lato" w:hAnsi="Lato"/>
        </w:rPr>
        <w:instrText xml:space="preserve"> FORMCHECKBOX </w:instrText>
      </w:r>
      <w:r w:rsidR="0072477E">
        <w:rPr>
          <w:rFonts w:ascii="Lato" w:hAnsi="Lato"/>
        </w:rPr>
      </w:r>
      <w:r w:rsidR="0072477E">
        <w:rPr>
          <w:rFonts w:ascii="Lato" w:hAnsi="Lato"/>
        </w:rPr>
        <w:fldChar w:fldCharType="separate"/>
      </w:r>
      <w:r w:rsidR="007D7A65" w:rsidRPr="001625DC">
        <w:rPr>
          <w:rFonts w:ascii="Lato" w:hAnsi="Lato"/>
        </w:rPr>
        <w:fldChar w:fldCharType="end"/>
      </w:r>
      <w:r w:rsidRPr="001625DC">
        <w:rPr>
          <w:rFonts w:ascii="Lato" w:hAnsi="Lato"/>
        </w:rPr>
        <w:tab/>
      </w:r>
      <w:r w:rsidR="009D661E" w:rsidRPr="001625DC">
        <w:rPr>
          <w:rFonts w:ascii="Lato" w:hAnsi="Lato"/>
        </w:rPr>
        <w:t>Oui</w:t>
      </w:r>
    </w:p>
    <w:p w14:paraId="488F7731" w14:textId="77777777" w:rsidR="009B1CD0" w:rsidRPr="001625DC" w:rsidRDefault="009B1CD0" w:rsidP="009B45B9">
      <w:pPr>
        <w:tabs>
          <w:tab w:val="left" w:pos="851"/>
        </w:tabs>
        <w:rPr>
          <w:rFonts w:ascii="Lato" w:hAnsi="Lato" w:cs="Arial"/>
          <w:b/>
        </w:rPr>
      </w:pPr>
      <w:r w:rsidRPr="001625DC">
        <w:rPr>
          <w:rFonts w:ascii="Lato" w:hAnsi="Lato" w:cs="Arial"/>
          <w:i/>
          <w:sz w:val="18"/>
          <w:szCs w:val="18"/>
        </w:rPr>
        <w:t>(Cocher la case correspondante.)</w:t>
      </w:r>
    </w:p>
    <w:p w14:paraId="4FE4EEBF" w14:textId="77777777" w:rsidR="00310B04" w:rsidRPr="001625DC" w:rsidRDefault="00310B04" w:rsidP="009B45B9">
      <w:pPr>
        <w:tabs>
          <w:tab w:val="left" w:pos="426"/>
          <w:tab w:val="left" w:pos="851"/>
        </w:tabs>
        <w:jc w:val="both"/>
        <w:rPr>
          <w:rFonts w:ascii="Lato" w:hAnsi="Lato" w:cs="Arial"/>
          <w:b/>
        </w:rPr>
      </w:pPr>
    </w:p>
    <w:p w14:paraId="1E041875" w14:textId="24483C68" w:rsidR="009B1CD0" w:rsidRPr="001625DC" w:rsidRDefault="009B1CD0" w:rsidP="009B45B9">
      <w:pPr>
        <w:pStyle w:val="Titre4"/>
        <w:tabs>
          <w:tab w:val="clear" w:pos="4111"/>
          <w:tab w:val="left" w:pos="426"/>
          <w:tab w:val="left" w:pos="851"/>
        </w:tabs>
        <w:rPr>
          <w:rFonts w:ascii="Lato" w:hAnsi="Lato"/>
        </w:rPr>
      </w:pPr>
      <w:r w:rsidRPr="001625DC">
        <w:rPr>
          <w:rFonts w:ascii="Lato" w:hAnsi="Lato"/>
          <w:sz w:val="22"/>
          <w:szCs w:val="22"/>
        </w:rPr>
        <w:t>B5 -</w:t>
      </w:r>
      <w:r w:rsidRPr="001625DC">
        <w:rPr>
          <w:rFonts w:ascii="Lato" w:hAnsi="Lato"/>
          <w:b w:val="0"/>
          <w:sz w:val="22"/>
          <w:szCs w:val="22"/>
        </w:rPr>
        <w:t xml:space="preserve"> </w:t>
      </w:r>
      <w:r w:rsidRPr="001625DC">
        <w:rPr>
          <w:rFonts w:ascii="Lato" w:hAnsi="Lato"/>
          <w:sz w:val="22"/>
          <w:szCs w:val="22"/>
        </w:rPr>
        <w:t>Durée d’exécution d</w:t>
      </w:r>
      <w:r w:rsidR="007A5D21" w:rsidRPr="001625DC">
        <w:rPr>
          <w:rFonts w:ascii="Lato" w:hAnsi="Lato"/>
          <w:sz w:val="22"/>
          <w:szCs w:val="22"/>
        </w:rPr>
        <w:t>e l’accord-cadre</w:t>
      </w:r>
    </w:p>
    <w:p w14:paraId="61DBCEC9" w14:textId="11C264F9" w:rsidR="00AF47DB" w:rsidRPr="00AF47DB" w:rsidRDefault="00AF47DB" w:rsidP="00AF47DB">
      <w:pPr>
        <w:tabs>
          <w:tab w:val="left" w:pos="426"/>
          <w:tab w:val="left" w:pos="851"/>
        </w:tabs>
        <w:spacing w:before="120"/>
        <w:jc w:val="both"/>
        <w:rPr>
          <w:rFonts w:ascii="Lato" w:hAnsi="Lato" w:cs="Arial"/>
        </w:rPr>
      </w:pPr>
      <w:r w:rsidRPr="00AF47DB">
        <w:rPr>
          <w:rFonts w:ascii="Lato" w:hAnsi="Lato" w:cs="Arial"/>
        </w:rPr>
        <w:t xml:space="preserve">Le marché commence à produire ses effets juridiques à compter de la date de notification. Il prendra fin 12 mois après cette date. </w:t>
      </w:r>
    </w:p>
    <w:p w14:paraId="2C441D11" w14:textId="42ECCEB2" w:rsidR="00AF47DB" w:rsidRPr="00AF47DB" w:rsidRDefault="00AF47DB" w:rsidP="00AF47DB">
      <w:pPr>
        <w:tabs>
          <w:tab w:val="left" w:pos="426"/>
          <w:tab w:val="left" w:pos="851"/>
        </w:tabs>
        <w:spacing w:before="120"/>
        <w:jc w:val="both"/>
        <w:rPr>
          <w:rFonts w:ascii="Lato" w:hAnsi="Lato" w:cs="Arial"/>
        </w:rPr>
      </w:pPr>
      <w:r w:rsidRPr="00AF47DB">
        <w:rPr>
          <w:rFonts w:ascii="Lato" w:hAnsi="Lato" w:cs="Arial"/>
        </w:rPr>
        <w:t>Le marché pourra être reconduit jusqu’au 29 janvier 2028 par tacite reconduction, sauf décision de non-reconduction expresse prise par le Collège de France.</w:t>
      </w:r>
    </w:p>
    <w:p w14:paraId="62B0CC09" w14:textId="69A863EB" w:rsidR="00AF47DB" w:rsidRPr="00AF47DB" w:rsidRDefault="00AF47DB" w:rsidP="00AF47DB">
      <w:pPr>
        <w:tabs>
          <w:tab w:val="left" w:pos="426"/>
          <w:tab w:val="left" w:pos="851"/>
        </w:tabs>
        <w:spacing w:before="120"/>
        <w:jc w:val="both"/>
        <w:rPr>
          <w:rFonts w:ascii="Lato" w:hAnsi="Lato" w:cs="Arial"/>
        </w:rPr>
      </w:pPr>
      <w:r w:rsidRPr="00AF47DB">
        <w:rPr>
          <w:rFonts w:ascii="Lato" w:hAnsi="Lato" w:cs="Arial"/>
        </w:rPr>
        <w:t>Dans le cas d'une non-reconduction, l'Acheteur notifie sa décision au Titulaire avant la date de fin de validité de l’Accord-cadre avec un préavis minimum de 2 mois.</w:t>
      </w:r>
    </w:p>
    <w:p w14:paraId="1E2B0E35" w14:textId="339053D5" w:rsidR="008158B5" w:rsidRPr="001625DC" w:rsidRDefault="00AF47DB" w:rsidP="00AF47DB">
      <w:pPr>
        <w:tabs>
          <w:tab w:val="left" w:pos="426"/>
          <w:tab w:val="left" w:pos="851"/>
        </w:tabs>
        <w:spacing w:before="120"/>
        <w:jc w:val="both"/>
        <w:rPr>
          <w:rFonts w:ascii="Lato" w:hAnsi="Lato" w:cs="Arial"/>
        </w:rPr>
      </w:pPr>
      <w:r w:rsidRPr="00AF47DB">
        <w:rPr>
          <w:rFonts w:ascii="Lato" w:hAnsi="Lato" w:cs="Arial"/>
        </w:rPr>
        <w:t>Dans l'hypothèse où l’Accord-cadre ne serait pas reconduit, les bons de commande continuent à s'exécuter jusqu'à leur terme mais ne peuvent excéder 3 mois après la date de fin de l’accord-cadre</w:t>
      </w:r>
      <w:r w:rsidR="00310B04" w:rsidRPr="001625DC">
        <w:rPr>
          <w:rFonts w:ascii="Lato" w:hAnsi="Lato" w:cs="Arial"/>
        </w:rPr>
        <w:t>.</w:t>
      </w:r>
    </w:p>
    <w:p w14:paraId="0E51CA7B" w14:textId="39B14E5F" w:rsidR="00625C33" w:rsidRDefault="00625C33" w:rsidP="006B1B32">
      <w:pPr>
        <w:tabs>
          <w:tab w:val="left" w:pos="426"/>
          <w:tab w:val="left" w:pos="851"/>
        </w:tabs>
        <w:spacing w:before="120"/>
        <w:jc w:val="both"/>
        <w:rPr>
          <w:rFonts w:ascii="Lato" w:hAnsi="Lato" w:cs="Arial"/>
          <w:b/>
        </w:rPr>
      </w:pPr>
    </w:p>
    <w:p w14:paraId="62186874" w14:textId="5D6C1117" w:rsidR="001625DC" w:rsidRDefault="001625DC" w:rsidP="006B1B32">
      <w:pPr>
        <w:tabs>
          <w:tab w:val="left" w:pos="426"/>
          <w:tab w:val="left" w:pos="851"/>
        </w:tabs>
        <w:spacing w:before="120"/>
        <w:jc w:val="both"/>
        <w:rPr>
          <w:rFonts w:ascii="Lato" w:hAnsi="Lato" w:cs="Arial"/>
          <w:b/>
        </w:rPr>
      </w:pPr>
    </w:p>
    <w:p w14:paraId="15D88F3A" w14:textId="2FFB5ED1" w:rsidR="001625DC" w:rsidRDefault="001625DC" w:rsidP="006B1B32">
      <w:pPr>
        <w:tabs>
          <w:tab w:val="left" w:pos="426"/>
          <w:tab w:val="left" w:pos="851"/>
        </w:tabs>
        <w:spacing w:before="120"/>
        <w:jc w:val="both"/>
        <w:rPr>
          <w:rFonts w:ascii="Lato" w:hAnsi="Lato" w:cs="Arial"/>
          <w:b/>
        </w:rPr>
      </w:pPr>
    </w:p>
    <w:p w14:paraId="59713AFC" w14:textId="67F0C530" w:rsidR="001625DC" w:rsidRDefault="001625DC" w:rsidP="006B1B32">
      <w:pPr>
        <w:tabs>
          <w:tab w:val="left" w:pos="426"/>
          <w:tab w:val="left" w:pos="851"/>
        </w:tabs>
        <w:spacing w:before="120"/>
        <w:jc w:val="both"/>
        <w:rPr>
          <w:rFonts w:ascii="Lato" w:hAnsi="Lato" w:cs="Arial"/>
          <w:b/>
        </w:rPr>
      </w:pPr>
    </w:p>
    <w:p w14:paraId="1AC9B501" w14:textId="4731B6CA" w:rsidR="001625DC" w:rsidRDefault="001625DC" w:rsidP="006B1B32">
      <w:pPr>
        <w:tabs>
          <w:tab w:val="left" w:pos="426"/>
          <w:tab w:val="left" w:pos="851"/>
        </w:tabs>
        <w:spacing w:before="120"/>
        <w:jc w:val="both"/>
        <w:rPr>
          <w:rFonts w:ascii="Lato" w:hAnsi="Lato" w:cs="Arial"/>
          <w:b/>
        </w:rPr>
      </w:pPr>
    </w:p>
    <w:p w14:paraId="593E2B8A" w14:textId="411923E6" w:rsidR="001625DC" w:rsidRDefault="001625DC" w:rsidP="006B1B32">
      <w:pPr>
        <w:tabs>
          <w:tab w:val="left" w:pos="426"/>
          <w:tab w:val="left" w:pos="851"/>
        </w:tabs>
        <w:spacing w:before="120"/>
        <w:jc w:val="both"/>
        <w:rPr>
          <w:rFonts w:ascii="Lato" w:hAnsi="Lato" w:cs="Arial"/>
          <w:b/>
        </w:rPr>
      </w:pPr>
    </w:p>
    <w:p w14:paraId="7C83156E" w14:textId="4BDA05DC" w:rsidR="001625DC" w:rsidRDefault="001625DC" w:rsidP="006B1B32">
      <w:pPr>
        <w:tabs>
          <w:tab w:val="left" w:pos="426"/>
          <w:tab w:val="left" w:pos="851"/>
        </w:tabs>
        <w:spacing w:before="120"/>
        <w:jc w:val="both"/>
        <w:rPr>
          <w:rFonts w:ascii="Lato" w:hAnsi="Lato" w:cs="Arial"/>
          <w:b/>
        </w:rPr>
      </w:pPr>
    </w:p>
    <w:p w14:paraId="061FAE27" w14:textId="77777777" w:rsidR="001625DC" w:rsidRPr="001625DC" w:rsidRDefault="001625DC" w:rsidP="006B1B32">
      <w:pPr>
        <w:tabs>
          <w:tab w:val="left" w:pos="426"/>
          <w:tab w:val="left" w:pos="851"/>
        </w:tabs>
        <w:spacing w:before="120"/>
        <w:jc w:val="both"/>
        <w:rPr>
          <w:rFonts w:ascii="Lato" w:hAnsi="Lato" w:cs="Arial"/>
          <w:b/>
        </w:rPr>
      </w:pPr>
    </w:p>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9B1CD0" w:rsidRPr="001625DC" w14:paraId="59D6BE8B" w14:textId="77777777" w:rsidTr="006B1B32">
        <w:tc>
          <w:tcPr>
            <w:tcW w:w="10419" w:type="dxa"/>
            <w:shd w:val="clear" w:color="auto" w:fill="00B0F0"/>
          </w:tcPr>
          <w:p w14:paraId="6F3831AD" w14:textId="0103B3A6" w:rsidR="009B1CD0" w:rsidRPr="001625DC" w:rsidRDefault="009B1CD0" w:rsidP="00C630AD">
            <w:pPr>
              <w:tabs>
                <w:tab w:val="left" w:pos="-142"/>
                <w:tab w:val="left" w:pos="851"/>
                <w:tab w:val="left" w:pos="4111"/>
              </w:tabs>
              <w:jc w:val="both"/>
              <w:rPr>
                <w:rFonts w:ascii="Lato" w:hAnsi="Lato"/>
              </w:rPr>
            </w:pPr>
            <w:r w:rsidRPr="001625DC">
              <w:rPr>
                <w:rFonts w:ascii="Lato" w:hAnsi="Lato" w:cs="Arial"/>
                <w:b/>
                <w:bCs/>
                <w:sz w:val="22"/>
                <w:szCs w:val="22"/>
              </w:rPr>
              <w:t xml:space="preserve">C - Signature par le </w:t>
            </w:r>
            <w:r w:rsidR="00036500" w:rsidRPr="001625DC">
              <w:rPr>
                <w:rFonts w:ascii="Lato" w:hAnsi="Lato" w:cs="Arial"/>
                <w:b/>
                <w:bCs/>
                <w:sz w:val="22"/>
                <w:szCs w:val="22"/>
              </w:rPr>
              <w:t>titulaire individuel ou</w:t>
            </w:r>
            <w:r w:rsidR="00354C04" w:rsidRPr="001625DC">
              <w:rPr>
                <w:rFonts w:ascii="Lato" w:hAnsi="Lato" w:cs="Arial"/>
                <w:b/>
                <w:bCs/>
                <w:sz w:val="22"/>
                <w:szCs w:val="22"/>
              </w:rPr>
              <w:t>, en cas groupement, le mandataire dûment habilité ou</w:t>
            </w:r>
            <w:r w:rsidR="00036500" w:rsidRPr="001625DC">
              <w:rPr>
                <w:rFonts w:ascii="Lato" w:hAnsi="Lato" w:cs="Arial"/>
                <w:b/>
                <w:bCs/>
                <w:sz w:val="22"/>
                <w:szCs w:val="22"/>
              </w:rPr>
              <w:t xml:space="preserve"> chaque membre du groupement</w:t>
            </w:r>
          </w:p>
        </w:tc>
      </w:tr>
    </w:tbl>
    <w:p w14:paraId="1E58CEB6" w14:textId="77777777" w:rsidR="009B1CD0" w:rsidRPr="001625DC" w:rsidRDefault="009B1CD0" w:rsidP="006C4338">
      <w:pPr>
        <w:tabs>
          <w:tab w:val="left" w:pos="851"/>
        </w:tabs>
        <w:jc w:val="both"/>
        <w:rPr>
          <w:rFonts w:ascii="Lato" w:hAnsi="Lato"/>
        </w:rPr>
      </w:pPr>
    </w:p>
    <w:p w14:paraId="4FFEEB64" w14:textId="060FA965" w:rsidR="00332B12" w:rsidRPr="001625DC" w:rsidRDefault="00332B12" w:rsidP="00332B12">
      <w:pPr>
        <w:pStyle w:val="fcase1ertab"/>
        <w:tabs>
          <w:tab w:val="left" w:pos="851"/>
        </w:tabs>
        <w:ind w:left="0" w:firstLine="0"/>
        <w:rPr>
          <w:rFonts w:ascii="Lato" w:hAnsi="Lato" w:cs="Arial"/>
          <w:i/>
          <w:sz w:val="18"/>
          <w:szCs w:val="18"/>
        </w:rPr>
      </w:pPr>
      <w:r w:rsidRPr="001625DC">
        <w:rPr>
          <w:rFonts w:ascii="Lato" w:hAnsi="Lato" w:cs="Arial"/>
          <w:b/>
          <w:sz w:val="22"/>
          <w:szCs w:val="22"/>
        </w:rPr>
        <w:t>C1 – Signature par le titulaire individuel :</w:t>
      </w:r>
    </w:p>
    <w:p w14:paraId="01993BEA" w14:textId="77777777" w:rsidR="00332B12" w:rsidRPr="001625DC" w:rsidRDefault="00332B12" w:rsidP="00332B12">
      <w:pPr>
        <w:pStyle w:val="fcase1ertab"/>
        <w:tabs>
          <w:tab w:val="left" w:pos="851"/>
        </w:tabs>
        <w:ind w:left="0" w:firstLine="0"/>
        <w:rPr>
          <w:rFonts w:ascii="Lato" w:hAnsi="Lato"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5DC" w14:paraId="22104452" w14:textId="77777777" w:rsidTr="006B1B32">
        <w:tc>
          <w:tcPr>
            <w:tcW w:w="4644" w:type="dxa"/>
            <w:tcBorders>
              <w:top w:val="single" w:sz="4" w:space="0" w:color="000000"/>
              <w:left w:val="single" w:sz="4" w:space="0" w:color="000000"/>
              <w:bottom w:val="single" w:sz="4" w:space="0" w:color="000000"/>
            </w:tcBorders>
            <w:shd w:val="clear" w:color="auto" w:fill="00B0F0"/>
            <w:vAlign w:val="center"/>
          </w:tcPr>
          <w:p w14:paraId="6E9C38A7"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Nom, prénom et qualité</w:t>
            </w:r>
          </w:p>
          <w:p w14:paraId="7A3644CB"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du signataire (*)</w:t>
            </w:r>
          </w:p>
        </w:tc>
        <w:tc>
          <w:tcPr>
            <w:tcW w:w="2694" w:type="dxa"/>
            <w:tcBorders>
              <w:top w:val="single" w:sz="4" w:space="0" w:color="000000"/>
              <w:left w:val="single" w:sz="4" w:space="0" w:color="000000"/>
              <w:bottom w:val="single" w:sz="4" w:space="0" w:color="000000"/>
            </w:tcBorders>
            <w:shd w:val="clear" w:color="auto" w:fill="00B0F0"/>
            <w:vAlign w:val="center"/>
          </w:tcPr>
          <w:p w14:paraId="0EFA1B4E"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00B0F0"/>
            <w:vAlign w:val="center"/>
          </w:tcPr>
          <w:p w14:paraId="2BF6470B"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Signature</w:t>
            </w:r>
          </w:p>
        </w:tc>
      </w:tr>
      <w:tr w:rsidR="00332B12" w:rsidRPr="001625DC" w14:paraId="12D4504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519B0AA" w14:textId="77777777" w:rsidR="00332B12" w:rsidRPr="001625DC" w:rsidRDefault="00332B12" w:rsidP="00B054DA">
            <w:pPr>
              <w:tabs>
                <w:tab w:val="left" w:pos="851"/>
              </w:tabs>
              <w:snapToGrid w:val="0"/>
              <w:jc w:val="both"/>
              <w:rPr>
                <w:rFonts w:ascii="Lato" w:hAnsi="Lato" w:cs="Arial"/>
                <w:b/>
                <w:bCs/>
              </w:rPr>
            </w:pPr>
          </w:p>
        </w:tc>
        <w:tc>
          <w:tcPr>
            <w:tcW w:w="2694" w:type="dxa"/>
            <w:tcBorders>
              <w:top w:val="single" w:sz="4" w:space="0" w:color="000000"/>
              <w:left w:val="single" w:sz="4" w:space="0" w:color="000000"/>
              <w:bottom w:val="single" w:sz="4" w:space="0" w:color="auto"/>
            </w:tcBorders>
            <w:shd w:val="clear" w:color="auto" w:fill="auto"/>
          </w:tcPr>
          <w:p w14:paraId="259B5069" w14:textId="77777777" w:rsidR="00332B12" w:rsidRPr="001625DC" w:rsidRDefault="00332B12" w:rsidP="00B054DA">
            <w:pPr>
              <w:tabs>
                <w:tab w:val="left" w:pos="851"/>
              </w:tabs>
              <w:snapToGrid w:val="0"/>
              <w:jc w:val="both"/>
              <w:rPr>
                <w:rFonts w:ascii="Lato" w:hAnsi="Lato"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268A023" w14:textId="77777777" w:rsidR="00332B12" w:rsidRPr="001625DC" w:rsidRDefault="00332B12" w:rsidP="00B054DA">
            <w:pPr>
              <w:tabs>
                <w:tab w:val="left" w:pos="851"/>
              </w:tabs>
              <w:snapToGrid w:val="0"/>
              <w:jc w:val="both"/>
              <w:rPr>
                <w:rFonts w:ascii="Lato" w:hAnsi="Lato" w:cs="Arial"/>
                <w:b/>
                <w:bCs/>
              </w:rPr>
            </w:pPr>
          </w:p>
        </w:tc>
      </w:tr>
    </w:tbl>
    <w:p w14:paraId="7619A842" w14:textId="77777777" w:rsidR="002904AF" w:rsidRPr="001625DC" w:rsidRDefault="002904AF" w:rsidP="002904AF">
      <w:pPr>
        <w:tabs>
          <w:tab w:val="left" w:pos="851"/>
        </w:tabs>
        <w:jc w:val="both"/>
        <w:rPr>
          <w:rFonts w:ascii="Lato" w:hAnsi="Lato" w:cs="Arial"/>
        </w:rPr>
      </w:pPr>
      <w:r w:rsidRPr="001625DC">
        <w:rPr>
          <w:rFonts w:ascii="Lato" w:hAnsi="Lato" w:cs="Arial"/>
          <w:sz w:val="18"/>
          <w:szCs w:val="18"/>
        </w:rPr>
        <w:t>(*) Le signataire doit avoir le pouvoir d’engager la personne qu’il représente.</w:t>
      </w:r>
    </w:p>
    <w:p w14:paraId="6777726A" w14:textId="56C0AA17" w:rsidR="00A83125" w:rsidRPr="001625DC" w:rsidRDefault="00A83125" w:rsidP="00332B12">
      <w:pPr>
        <w:pStyle w:val="fcase1ertab"/>
        <w:tabs>
          <w:tab w:val="left" w:pos="851"/>
        </w:tabs>
        <w:ind w:left="0" w:firstLine="0"/>
        <w:rPr>
          <w:rFonts w:ascii="Lato" w:hAnsi="Lato" w:cs="Arial"/>
          <w:sz w:val="22"/>
          <w:szCs w:val="22"/>
        </w:rPr>
      </w:pPr>
    </w:p>
    <w:p w14:paraId="6C6D3973" w14:textId="21E2431D" w:rsidR="00332B12" w:rsidRPr="001625DC" w:rsidRDefault="00332B12" w:rsidP="00332B12">
      <w:pPr>
        <w:pStyle w:val="fcase1ertab"/>
        <w:tabs>
          <w:tab w:val="left" w:pos="851"/>
        </w:tabs>
        <w:ind w:left="0" w:firstLine="0"/>
        <w:rPr>
          <w:rFonts w:ascii="Lato" w:hAnsi="Lato" w:cs="Arial"/>
          <w:i/>
          <w:sz w:val="18"/>
          <w:szCs w:val="18"/>
        </w:rPr>
      </w:pPr>
      <w:r w:rsidRPr="001625DC">
        <w:rPr>
          <w:rFonts w:ascii="Lato" w:hAnsi="Lato" w:cs="Arial"/>
          <w:b/>
          <w:sz w:val="22"/>
          <w:szCs w:val="22"/>
        </w:rPr>
        <w:t>C2 – Signature en cas de groupement :</w:t>
      </w:r>
    </w:p>
    <w:p w14:paraId="3541F507" w14:textId="77777777" w:rsidR="00332B12" w:rsidRPr="001625DC" w:rsidRDefault="00332B12" w:rsidP="006C4338">
      <w:pPr>
        <w:tabs>
          <w:tab w:val="left" w:pos="851"/>
        </w:tabs>
        <w:jc w:val="both"/>
        <w:rPr>
          <w:rFonts w:ascii="Lato" w:hAnsi="Lato"/>
        </w:rPr>
      </w:pPr>
    </w:p>
    <w:p w14:paraId="3E61D7F2" w14:textId="77777777" w:rsidR="009B1CD0" w:rsidRPr="001625DC" w:rsidRDefault="002904AF" w:rsidP="00C630AD">
      <w:pPr>
        <w:tabs>
          <w:tab w:val="left" w:pos="851"/>
        </w:tabs>
        <w:jc w:val="both"/>
        <w:rPr>
          <w:rFonts w:ascii="Lato" w:hAnsi="Lato" w:cs="Arial"/>
          <w:sz w:val="18"/>
          <w:szCs w:val="18"/>
        </w:rPr>
      </w:pPr>
      <w:r w:rsidRPr="001625DC">
        <w:rPr>
          <w:rFonts w:ascii="Lato" w:hAnsi="Lato" w:cs="Arial"/>
        </w:rPr>
        <w:t>L</w:t>
      </w:r>
      <w:r w:rsidR="00036500" w:rsidRPr="001625DC">
        <w:rPr>
          <w:rFonts w:ascii="Lato" w:hAnsi="Lato" w:cs="Arial"/>
        </w:rPr>
        <w:t xml:space="preserve">es membres </w:t>
      </w:r>
      <w:r w:rsidRPr="001625DC">
        <w:rPr>
          <w:rFonts w:ascii="Lato" w:hAnsi="Lato" w:cs="Arial"/>
        </w:rPr>
        <w:t xml:space="preserve">du groupement d’opérateurs économiques </w:t>
      </w:r>
      <w:r w:rsidR="00036500" w:rsidRPr="001625DC">
        <w:rPr>
          <w:rFonts w:ascii="Lato" w:hAnsi="Lato" w:cs="Arial"/>
        </w:rPr>
        <w:t xml:space="preserve">désignent le mandataire suivant </w:t>
      </w:r>
      <w:r w:rsidR="00036500" w:rsidRPr="001625DC">
        <w:rPr>
          <w:rFonts w:ascii="Lato" w:hAnsi="Lato" w:cs="Arial"/>
          <w:i/>
          <w:sz w:val="18"/>
          <w:szCs w:val="18"/>
        </w:rPr>
        <w:t>(</w:t>
      </w:r>
      <w:hyperlink r:id="rId12" w:history="1">
        <w:r w:rsidR="00036500" w:rsidRPr="001625DC">
          <w:rPr>
            <w:rStyle w:val="Lienhypertexte"/>
            <w:rFonts w:ascii="Lato" w:hAnsi="Lato" w:cs="Arial"/>
            <w:i/>
            <w:sz w:val="18"/>
            <w:szCs w:val="18"/>
          </w:rPr>
          <w:t>article</w:t>
        </w:r>
        <w:r w:rsidR="009D661E" w:rsidRPr="001625DC">
          <w:rPr>
            <w:rStyle w:val="Lienhypertexte"/>
            <w:rFonts w:ascii="Lato" w:hAnsi="Lato" w:cs="Arial"/>
            <w:i/>
            <w:sz w:val="18"/>
            <w:szCs w:val="18"/>
          </w:rPr>
          <w:t> R. 2142-23</w:t>
        </w:r>
      </w:hyperlink>
      <w:r w:rsidR="00036500" w:rsidRPr="001625DC">
        <w:rPr>
          <w:rFonts w:ascii="Lato" w:hAnsi="Lato" w:cs="Arial"/>
          <w:i/>
          <w:sz w:val="18"/>
          <w:szCs w:val="18"/>
        </w:rPr>
        <w:t xml:space="preserve"> </w:t>
      </w:r>
      <w:r w:rsidR="00D90A00" w:rsidRPr="001625DC">
        <w:rPr>
          <w:rFonts w:ascii="Lato" w:hAnsi="Lato" w:cs="Arial"/>
          <w:i/>
          <w:sz w:val="18"/>
          <w:szCs w:val="18"/>
        </w:rPr>
        <w:t xml:space="preserve">ou </w:t>
      </w:r>
      <w:hyperlink r:id="rId13" w:history="1">
        <w:r w:rsidR="009D661E" w:rsidRPr="001625DC">
          <w:rPr>
            <w:rStyle w:val="Lienhypertexte"/>
            <w:rFonts w:ascii="Lato" w:hAnsi="Lato" w:cs="Arial"/>
            <w:i/>
            <w:sz w:val="18"/>
            <w:szCs w:val="18"/>
          </w:rPr>
          <w:t>article R. 2342-12</w:t>
        </w:r>
      </w:hyperlink>
      <w:r w:rsidR="009D661E" w:rsidRPr="001625DC">
        <w:rPr>
          <w:rFonts w:ascii="Lato" w:hAnsi="Lato" w:cs="Arial"/>
          <w:i/>
          <w:sz w:val="18"/>
          <w:szCs w:val="18"/>
        </w:rPr>
        <w:t xml:space="preserve"> du code de la commande publique</w:t>
      </w:r>
      <w:r w:rsidR="00036500" w:rsidRPr="001625DC">
        <w:rPr>
          <w:rFonts w:ascii="Lato" w:hAnsi="Lato" w:cs="Arial"/>
          <w:i/>
          <w:sz w:val="18"/>
          <w:szCs w:val="18"/>
        </w:rPr>
        <w:t>) </w:t>
      </w:r>
      <w:r w:rsidR="00036500" w:rsidRPr="001625DC">
        <w:rPr>
          <w:rFonts w:ascii="Lato" w:hAnsi="Lato" w:cs="Arial"/>
          <w:sz w:val="18"/>
          <w:szCs w:val="18"/>
        </w:rPr>
        <w:t>:</w:t>
      </w:r>
    </w:p>
    <w:p w14:paraId="4AA646EA" w14:textId="77777777" w:rsidR="00036500" w:rsidRPr="001625DC" w:rsidRDefault="00036500" w:rsidP="005846FB">
      <w:pPr>
        <w:tabs>
          <w:tab w:val="left" w:pos="851"/>
        </w:tabs>
        <w:rPr>
          <w:rFonts w:ascii="Lato" w:hAnsi="Lato" w:cs="Arial"/>
          <w:i/>
          <w:sz w:val="18"/>
          <w:szCs w:val="18"/>
        </w:rPr>
      </w:pPr>
      <w:r w:rsidRPr="001625DC">
        <w:rPr>
          <w:rFonts w:ascii="Lato" w:hAnsi="Lato" w:cs="Arial"/>
          <w:i/>
          <w:sz w:val="18"/>
          <w:szCs w:val="18"/>
        </w:rPr>
        <w:t>[Indiquer le nom commercial et la dénomination sociale du mandataire]</w:t>
      </w:r>
    </w:p>
    <w:p w14:paraId="67FB5D57" w14:textId="77777777" w:rsidR="005705C0" w:rsidRPr="001625DC" w:rsidRDefault="005705C0" w:rsidP="005846FB">
      <w:pPr>
        <w:tabs>
          <w:tab w:val="left" w:pos="851"/>
        </w:tabs>
        <w:rPr>
          <w:rFonts w:ascii="Lato" w:hAnsi="Lato" w:cs="Arial"/>
        </w:rPr>
      </w:pPr>
    </w:p>
    <w:p w14:paraId="3138C6BF" w14:textId="77777777" w:rsidR="00036500" w:rsidRPr="001625DC" w:rsidRDefault="004A7169" w:rsidP="00710FD6">
      <w:pPr>
        <w:pStyle w:val="fcase1ertab"/>
        <w:tabs>
          <w:tab w:val="left" w:pos="851"/>
        </w:tabs>
        <w:ind w:left="0" w:firstLine="0"/>
        <w:rPr>
          <w:rFonts w:ascii="Lato" w:hAnsi="Lato" w:cs="Arial"/>
        </w:rPr>
      </w:pPr>
      <w:r w:rsidRPr="001625DC">
        <w:rPr>
          <w:rFonts w:ascii="Lato" w:hAnsi="Lato" w:cs="Arial"/>
        </w:rPr>
        <w:t xml:space="preserve">En cas de groupement conjoint, </w:t>
      </w:r>
      <w:r w:rsidR="00036500" w:rsidRPr="001625DC">
        <w:rPr>
          <w:rFonts w:ascii="Lato" w:hAnsi="Lato" w:cs="Arial"/>
        </w:rPr>
        <w:t xml:space="preserve">le mandataire </w:t>
      </w:r>
      <w:r w:rsidRPr="001625DC">
        <w:rPr>
          <w:rFonts w:ascii="Lato" w:hAnsi="Lato" w:cs="Arial"/>
        </w:rPr>
        <w:t xml:space="preserve">du groupement </w:t>
      </w:r>
      <w:r w:rsidR="00036500" w:rsidRPr="001625DC">
        <w:rPr>
          <w:rFonts w:ascii="Lato" w:hAnsi="Lato" w:cs="Arial"/>
        </w:rPr>
        <w:t>est :</w:t>
      </w:r>
    </w:p>
    <w:p w14:paraId="6A2D55B1" w14:textId="77777777" w:rsidR="00036500" w:rsidRPr="001625DC" w:rsidRDefault="00036500" w:rsidP="00E47798">
      <w:pPr>
        <w:pStyle w:val="fcase1ertab"/>
        <w:tabs>
          <w:tab w:val="left" w:pos="851"/>
        </w:tabs>
        <w:rPr>
          <w:rFonts w:ascii="Lato" w:hAnsi="Lato" w:cs="Arial"/>
        </w:rPr>
      </w:pPr>
      <w:r w:rsidRPr="001625DC">
        <w:rPr>
          <w:rFonts w:ascii="Lato" w:hAnsi="Lato" w:cs="Arial"/>
          <w:i/>
          <w:iCs/>
          <w:sz w:val="18"/>
          <w:szCs w:val="18"/>
        </w:rPr>
        <w:t>(Cocher la case correspondante.)</w:t>
      </w:r>
    </w:p>
    <w:p w14:paraId="683D4C01" w14:textId="77777777" w:rsidR="00354C04" w:rsidRPr="001625DC" w:rsidRDefault="00354C04" w:rsidP="0083205E">
      <w:pPr>
        <w:pStyle w:val="fcase1ertab"/>
        <w:tabs>
          <w:tab w:val="clear" w:pos="426"/>
          <w:tab w:val="left" w:pos="851"/>
        </w:tabs>
        <w:spacing w:before="120"/>
        <w:ind w:left="0" w:firstLine="851"/>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Pr="001625DC">
        <w:rPr>
          <w:rFonts w:ascii="Lato" w:hAnsi="Lato" w:cs="Arial"/>
          <w:i/>
          <w:iCs/>
        </w:rPr>
        <w:t xml:space="preserve"> </w:t>
      </w:r>
      <w:r w:rsidRPr="001625DC">
        <w:rPr>
          <w:rFonts w:ascii="Lato" w:hAnsi="Lato" w:cs="Arial"/>
        </w:rPr>
        <w:t>conjoint</w:t>
      </w:r>
      <w:r w:rsidRPr="001625DC">
        <w:rPr>
          <w:rFonts w:ascii="Lato" w:hAnsi="Lato" w:cs="Arial"/>
        </w:rPr>
        <w:tab/>
      </w:r>
      <w:r w:rsidRPr="001625DC">
        <w:rPr>
          <w:rFonts w:ascii="Lato" w:hAnsi="Lato" w:cs="Arial"/>
        </w:rPr>
        <w:tab/>
        <w:t>OU</w:t>
      </w:r>
      <w:r w:rsidRPr="001625DC">
        <w:rPr>
          <w:rFonts w:ascii="Lato" w:hAnsi="Lato" w:cs="Arial"/>
        </w:rPr>
        <w:tab/>
      </w:r>
      <w:r w:rsidRPr="001625DC">
        <w:rPr>
          <w:rFonts w:ascii="Lato" w:hAnsi="Lato" w:cs="Arial"/>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Pr="001625DC">
        <w:rPr>
          <w:rFonts w:ascii="Lato" w:hAnsi="Lato" w:cs="Arial"/>
          <w:iCs/>
        </w:rPr>
        <w:t xml:space="preserve"> </w:t>
      </w:r>
      <w:r w:rsidRPr="001625DC">
        <w:rPr>
          <w:rFonts w:ascii="Lato" w:hAnsi="Lato" w:cs="Arial"/>
        </w:rPr>
        <w:t>solidaire</w:t>
      </w:r>
    </w:p>
    <w:p w14:paraId="66147E89" w14:textId="77777777" w:rsidR="007C5AB4" w:rsidRPr="001625DC" w:rsidRDefault="007C5AB4" w:rsidP="00CD46CC">
      <w:pPr>
        <w:tabs>
          <w:tab w:val="left" w:pos="851"/>
        </w:tabs>
        <w:rPr>
          <w:rFonts w:ascii="Lato" w:hAnsi="Lato" w:cs="Arial"/>
        </w:rPr>
      </w:pPr>
    </w:p>
    <w:p w14:paraId="2AC2404A" w14:textId="77777777" w:rsidR="002904AF" w:rsidRPr="001625DC" w:rsidRDefault="0021527A" w:rsidP="001C733C">
      <w:pPr>
        <w:pStyle w:val="fcasegauche"/>
        <w:tabs>
          <w:tab w:val="left" w:pos="426"/>
          <w:tab w:val="left" w:pos="851"/>
        </w:tabs>
        <w:spacing w:after="0"/>
        <w:ind w:left="0" w:firstLine="0"/>
        <w:jc w:val="left"/>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Pr="001625DC">
        <w:rPr>
          <w:rFonts w:ascii="Lato" w:hAnsi="Lato"/>
        </w:rPr>
        <w:t xml:space="preserve"> </w:t>
      </w:r>
      <w:r w:rsidR="001C733C" w:rsidRPr="001625DC">
        <w:rPr>
          <w:rFonts w:ascii="Lato" w:hAnsi="Lato" w:cs="Arial"/>
        </w:rPr>
        <w:t>Les membres du groupement</w:t>
      </w:r>
      <w:r w:rsidRPr="001625DC">
        <w:rPr>
          <w:rFonts w:ascii="Lato" w:hAnsi="Lato" w:cs="Arial"/>
        </w:rPr>
        <w:t xml:space="preserve"> ont donné mandat</w:t>
      </w:r>
      <w:r w:rsidR="007F68A6" w:rsidRPr="001625DC">
        <w:rPr>
          <w:rFonts w:ascii="Lato" w:hAnsi="Lato" w:cs="Arial"/>
        </w:rPr>
        <w:t xml:space="preserve"> au mandataire, qui signe le présent acte d’engagement</w:t>
      </w:r>
      <w:r w:rsidR="002904AF" w:rsidRPr="001625DC">
        <w:rPr>
          <w:rFonts w:ascii="Lato" w:hAnsi="Lato" w:cs="Arial"/>
        </w:rPr>
        <w:t> :</w:t>
      </w:r>
    </w:p>
    <w:p w14:paraId="79290EB4" w14:textId="77777777" w:rsidR="001C733C" w:rsidRPr="001625DC" w:rsidRDefault="001C733C" w:rsidP="001C733C">
      <w:pPr>
        <w:tabs>
          <w:tab w:val="left" w:pos="851"/>
        </w:tabs>
        <w:rPr>
          <w:rFonts w:ascii="Lato" w:hAnsi="Lato" w:cs="Arial"/>
        </w:rPr>
      </w:pPr>
      <w:r w:rsidRPr="001625DC">
        <w:rPr>
          <w:rFonts w:ascii="Lato" w:hAnsi="Lato" w:cs="Arial"/>
          <w:i/>
          <w:sz w:val="18"/>
          <w:szCs w:val="18"/>
        </w:rPr>
        <w:t xml:space="preserve">(Cocher la </w:t>
      </w:r>
      <w:r w:rsidR="002904AF" w:rsidRPr="001625DC">
        <w:rPr>
          <w:rFonts w:ascii="Lato" w:hAnsi="Lato" w:cs="Arial"/>
          <w:i/>
          <w:sz w:val="18"/>
          <w:szCs w:val="18"/>
        </w:rPr>
        <w:t xml:space="preserve">ou les </w:t>
      </w:r>
      <w:r w:rsidRPr="001625DC">
        <w:rPr>
          <w:rFonts w:ascii="Lato" w:hAnsi="Lato" w:cs="Arial"/>
          <w:i/>
          <w:sz w:val="18"/>
          <w:szCs w:val="18"/>
        </w:rPr>
        <w:t>case</w:t>
      </w:r>
      <w:r w:rsidR="002904AF" w:rsidRPr="001625DC">
        <w:rPr>
          <w:rFonts w:ascii="Lato" w:hAnsi="Lato" w:cs="Arial"/>
          <w:i/>
          <w:sz w:val="18"/>
          <w:szCs w:val="18"/>
        </w:rPr>
        <w:t>s</w:t>
      </w:r>
      <w:r w:rsidRPr="001625DC">
        <w:rPr>
          <w:rFonts w:ascii="Lato" w:hAnsi="Lato" w:cs="Arial"/>
          <w:i/>
          <w:sz w:val="18"/>
          <w:szCs w:val="18"/>
        </w:rPr>
        <w:t xml:space="preserve"> correspondante</w:t>
      </w:r>
      <w:r w:rsidR="002904AF" w:rsidRPr="001625DC">
        <w:rPr>
          <w:rFonts w:ascii="Lato" w:hAnsi="Lato" w:cs="Arial"/>
          <w:i/>
          <w:sz w:val="18"/>
          <w:szCs w:val="18"/>
        </w:rPr>
        <w:t>s</w:t>
      </w:r>
      <w:r w:rsidRPr="001625DC">
        <w:rPr>
          <w:rFonts w:ascii="Lato" w:hAnsi="Lato" w:cs="Arial"/>
          <w:i/>
          <w:sz w:val="18"/>
          <w:szCs w:val="18"/>
        </w:rPr>
        <w:t>.)</w:t>
      </w:r>
    </w:p>
    <w:p w14:paraId="3725F598" w14:textId="77777777" w:rsidR="001C733C" w:rsidRPr="001625DC" w:rsidRDefault="001C733C" w:rsidP="001C733C">
      <w:pPr>
        <w:pStyle w:val="fcasegauche"/>
        <w:tabs>
          <w:tab w:val="left" w:pos="426"/>
          <w:tab w:val="left" w:pos="851"/>
        </w:tabs>
        <w:spacing w:after="0"/>
        <w:ind w:left="0" w:firstLine="0"/>
        <w:jc w:val="left"/>
        <w:rPr>
          <w:rFonts w:ascii="Lato" w:hAnsi="Lato" w:cs="Arial"/>
        </w:rPr>
      </w:pPr>
    </w:p>
    <w:p w14:paraId="464B98C4" w14:textId="77777777" w:rsidR="002904AF" w:rsidRPr="001625DC" w:rsidRDefault="001C733C" w:rsidP="009B45B9">
      <w:pPr>
        <w:tabs>
          <w:tab w:val="left" w:pos="851"/>
        </w:tabs>
        <w:ind w:left="1695" w:hanging="1695"/>
        <w:rPr>
          <w:rFonts w:ascii="Lato" w:hAnsi="Lato" w:cs="Arial"/>
        </w:rPr>
      </w:pPr>
      <w:r w:rsidRPr="001625DC">
        <w:rPr>
          <w:rFonts w:ascii="Lato" w:hAnsi="Lato"/>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Pr="001625DC">
        <w:rPr>
          <w:rFonts w:ascii="Lato" w:hAnsi="Lato"/>
        </w:rPr>
        <w:tab/>
      </w:r>
      <w:r w:rsidR="002904AF" w:rsidRPr="001625DC">
        <w:rPr>
          <w:rFonts w:ascii="Lato" w:hAnsi="Lato" w:cs="Arial"/>
        </w:rPr>
        <w:t>pour signer le présent acte d’engagement en leur nom et pour leur compte</w:t>
      </w:r>
      <w:r w:rsidR="007F68A6" w:rsidRPr="001625DC">
        <w:rPr>
          <w:rFonts w:ascii="Lato" w:hAnsi="Lato" w:cs="Arial"/>
        </w:rPr>
        <w:t xml:space="preserve">, </w:t>
      </w:r>
      <w:r w:rsidR="0021527A" w:rsidRPr="001625DC">
        <w:rPr>
          <w:rFonts w:ascii="Lato" w:hAnsi="Lato" w:cs="Arial"/>
        </w:rPr>
        <w:t xml:space="preserve">pour les représenter vis-à-vis de l’acheteur </w:t>
      </w:r>
      <w:r w:rsidR="007F68A6" w:rsidRPr="001625DC">
        <w:rPr>
          <w:rFonts w:ascii="Lato" w:hAnsi="Lato" w:cs="Arial"/>
        </w:rPr>
        <w:t>et pour coordonner l’ensemble des prestations</w:t>
      </w:r>
      <w:r w:rsidR="00983FF3" w:rsidRPr="001625DC">
        <w:rPr>
          <w:rFonts w:ascii="Lato" w:hAnsi="Lato" w:cs="Arial"/>
        </w:rPr>
        <w:t> ;</w:t>
      </w:r>
    </w:p>
    <w:p w14:paraId="5D307B28" w14:textId="77777777" w:rsidR="002904AF" w:rsidRPr="001625DC" w:rsidRDefault="002904AF" w:rsidP="009D661E">
      <w:pPr>
        <w:tabs>
          <w:tab w:val="left" w:pos="851"/>
        </w:tabs>
        <w:ind w:left="1701"/>
        <w:rPr>
          <w:rFonts w:ascii="Lato" w:hAnsi="Lato" w:cs="Arial"/>
        </w:rPr>
      </w:pPr>
      <w:r w:rsidRPr="001625DC">
        <w:rPr>
          <w:rFonts w:ascii="Lato" w:hAnsi="Lato" w:cs="Arial"/>
          <w:i/>
          <w:sz w:val="18"/>
          <w:szCs w:val="18"/>
        </w:rPr>
        <w:t>(joindre les pouvoirs en annexe du présent document</w:t>
      </w:r>
      <w:r w:rsidR="009D661E" w:rsidRPr="001625DC">
        <w:rPr>
          <w:rFonts w:ascii="Lato" w:hAnsi="Lato" w:cs="Arial"/>
          <w:i/>
          <w:sz w:val="18"/>
          <w:szCs w:val="18"/>
        </w:rPr>
        <w:t xml:space="preserve"> en cas de marché public autre que de défense ou de sécurité</w:t>
      </w:r>
      <w:r w:rsidRPr="001625DC">
        <w:rPr>
          <w:rFonts w:ascii="Lato" w:hAnsi="Lato" w:cs="Arial"/>
          <w:i/>
          <w:sz w:val="18"/>
          <w:szCs w:val="18"/>
        </w:rPr>
        <w:t>.</w:t>
      </w:r>
      <w:r w:rsidR="009D661E" w:rsidRPr="001625DC">
        <w:rPr>
          <w:rFonts w:ascii="Lato" w:hAnsi="Lato" w:cs="Arial"/>
          <w:i/>
          <w:sz w:val="18"/>
          <w:szCs w:val="18"/>
        </w:rPr>
        <w:t xml:space="preserve"> Dans le cas contraire, ces documents ont déjà été fournis</w:t>
      </w:r>
      <w:r w:rsidRPr="001625DC">
        <w:rPr>
          <w:rFonts w:ascii="Lato" w:hAnsi="Lato" w:cs="Arial"/>
          <w:i/>
          <w:sz w:val="18"/>
          <w:szCs w:val="18"/>
        </w:rPr>
        <w:t>)</w:t>
      </w:r>
    </w:p>
    <w:p w14:paraId="27F19336" w14:textId="77777777" w:rsidR="002904AF" w:rsidRPr="001625DC" w:rsidRDefault="002904AF" w:rsidP="001C733C">
      <w:pPr>
        <w:tabs>
          <w:tab w:val="left" w:pos="851"/>
        </w:tabs>
        <w:rPr>
          <w:rFonts w:ascii="Lato" w:hAnsi="Lato" w:cs="Arial"/>
        </w:rPr>
      </w:pPr>
    </w:p>
    <w:p w14:paraId="79A944BF" w14:textId="77777777" w:rsidR="002904AF" w:rsidRPr="001625DC" w:rsidRDefault="002904AF" w:rsidP="002904AF">
      <w:pPr>
        <w:tabs>
          <w:tab w:val="left" w:pos="851"/>
        </w:tabs>
        <w:ind w:left="1701" w:hanging="850"/>
        <w:jc w:val="both"/>
        <w:rPr>
          <w:rFonts w:ascii="Lato" w:hAnsi="Lato" w:cs="Arial"/>
          <w:iCs/>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Pr="001625DC">
        <w:rPr>
          <w:rFonts w:ascii="Lato" w:hAnsi="Lato"/>
        </w:rPr>
        <w:tab/>
      </w:r>
      <w:r w:rsidRPr="001625DC">
        <w:rPr>
          <w:rFonts w:ascii="Lato" w:hAnsi="Lato" w:cs="Arial"/>
        </w:rPr>
        <w:t>pour signer, en leur nom et pour leur compte, les modifications ultérieures du mar</w:t>
      </w:r>
      <w:r w:rsidR="0021527A" w:rsidRPr="001625DC">
        <w:rPr>
          <w:rFonts w:ascii="Lato" w:hAnsi="Lato" w:cs="Arial"/>
        </w:rPr>
        <w:t>ché public</w:t>
      </w:r>
      <w:r w:rsidRPr="001625DC">
        <w:rPr>
          <w:rFonts w:ascii="Lato" w:hAnsi="Lato" w:cs="Arial"/>
        </w:rPr>
        <w:t> ;</w:t>
      </w:r>
    </w:p>
    <w:p w14:paraId="6DBF5430" w14:textId="77777777" w:rsidR="00BE6078" w:rsidRPr="001625DC" w:rsidRDefault="009D661E" w:rsidP="009D661E">
      <w:pPr>
        <w:tabs>
          <w:tab w:val="left" w:pos="851"/>
        </w:tabs>
        <w:ind w:left="1701"/>
        <w:rPr>
          <w:rFonts w:ascii="Lato" w:hAnsi="Lato" w:cs="Arial"/>
        </w:rPr>
      </w:pPr>
      <w:r w:rsidRPr="001625DC">
        <w:rPr>
          <w:rFonts w:ascii="Lato" w:hAnsi="Lato" w:cs="Arial"/>
          <w:i/>
          <w:sz w:val="18"/>
          <w:szCs w:val="18"/>
        </w:rPr>
        <w:t>(joindre les pouvoirs en annexe du présent document en cas de marché public autre que de défense ou de sécurité. Dans le cas contraire, ces documents ont déjà été fournis)</w:t>
      </w:r>
    </w:p>
    <w:p w14:paraId="600D9891" w14:textId="77777777" w:rsidR="002904AF" w:rsidRPr="001625DC" w:rsidRDefault="002904AF" w:rsidP="002904AF">
      <w:pPr>
        <w:tabs>
          <w:tab w:val="left" w:pos="851"/>
        </w:tabs>
        <w:rPr>
          <w:rFonts w:ascii="Lato" w:hAnsi="Lato" w:cs="Arial"/>
          <w:iCs/>
        </w:rPr>
      </w:pPr>
    </w:p>
    <w:p w14:paraId="04A2D882" w14:textId="77777777" w:rsidR="009D661E" w:rsidRPr="001625DC" w:rsidRDefault="002904AF" w:rsidP="002904AF">
      <w:pPr>
        <w:tabs>
          <w:tab w:val="left" w:pos="851"/>
        </w:tabs>
        <w:ind w:left="1134" w:hanging="850"/>
        <w:rPr>
          <w:rFonts w:ascii="Lato" w:hAnsi="Lato" w:cs="Arial"/>
        </w:rPr>
      </w:pPr>
      <w:r w:rsidRPr="001625DC">
        <w:rPr>
          <w:rFonts w:ascii="Lato" w:hAnsi="Lato"/>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Pr="001625DC">
        <w:rPr>
          <w:rFonts w:ascii="Lato" w:hAnsi="Lato" w:cs="Arial"/>
          <w:i/>
          <w:iCs/>
        </w:rPr>
        <w:t xml:space="preserve"> </w:t>
      </w:r>
      <w:r w:rsidRPr="001625DC">
        <w:rPr>
          <w:rFonts w:ascii="Lato" w:hAnsi="Lato" w:cs="Arial"/>
        </w:rPr>
        <w:tab/>
        <w:t>ont donné mandat au mandataire dans les conditions définies par les pouvoirs joints en annexe</w:t>
      </w:r>
      <w:r w:rsidR="009D661E" w:rsidRPr="001625DC">
        <w:rPr>
          <w:rFonts w:ascii="Lato" w:hAnsi="Lato" w:cs="Arial"/>
        </w:rPr>
        <w:t>.</w:t>
      </w:r>
    </w:p>
    <w:p w14:paraId="7658A0EE" w14:textId="77777777" w:rsidR="002904AF" w:rsidRPr="001625DC" w:rsidRDefault="009D661E" w:rsidP="009D661E">
      <w:pPr>
        <w:tabs>
          <w:tab w:val="left" w:pos="851"/>
        </w:tabs>
        <w:ind w:left="1701"/>
        <w:rPr>
          <w:rFonts w:ascii="Lato" w:hAnsi="Lato" w:cs="Arial"/>
          <w:i/>
          <w:sz w:val="18"/>
          <w:szCs w:val="18"/>
        </w:rPr>
      </w:pPr>
      <w:r w:rsidRPr="001625DC">
        <w:rPr>
          <w:rFonts w:ascii="Lato" w:hAnsi="Lato" w:cs="Arial"/>
          <w:i/>
          <w:sz w:val="18"/>
          <w:szCs w:val="18"/>
        </w:rPr>
        <w:t>(hors cas des marchés de défense ou de sécurité dans lequel ces documents ont déjà été fournis)</w:t>
      </w:r>
      <w:r w:rsidR="002904AF" w:rsidRPr="001625DC">
        <w:rPr>
          <w:rFonts w:ascii="Lato" w:hAnsi="Lato" w:cs="Arial"/>
          <w:i/>
          <w:sz w:val="18"/>
          <w:szCs w:val="18"/>
        </w:rPr>
        <w:t>.</w:t>
      </w:r>
    </w:p>
    <w:p w14:paraId="4122C305" w14:textId="77777777" w:rsidR="002904AF" w:rsidRPr="001625DC" w:rsidRDefault="002904AF" w:rsidP="002904AF">
      <w:pPr>
        <w:tabs>
          <w:tab w:val="left" w:pos="851"/>
        </w:tabs>
        <w:ind w:left="1134" w:hanging="850"/>
        <w:rPr>
          <w:rFonts w:ascii="Lato" w:hAnsi="Lato" w:cs="Arial"/>
          <w:i/>
          <w:sz w:val="18"/>
          <w:szCs w:val="18"/>
        </w:rPr>
      </w:pPr>
    </w:p>
    <w:p w14:paraId="6DA07AB1" w14:textId="77777777" w:rsidR="001C733C" w:rsidRPr="001625DC" w:rsidRDefault="001C733C" w:rsidP="001C733C">
      <w:pPr>
        <w:tabs>
          <w:tab w:val="left" w:pos="851"/>
        </w:tabs>
        <w:rPr>
          <w:rFonts w:ascii="Lato" w:hAnsi="Lato" w:cs="Arial"/>
          <w:i/>
          <w:sz w:val="18"/>
          <w:szCs w:val="18"/>
        </w:rPr>
      </w:pPr>
    </w:p>
    <w:p w14:paraId="408FDD60" w14:textId="77777777" w:rsidR="00036500" w:rsidRPr="001625DC" w:rsidRDefault="0021527A" w:rsidP="006C4338">
      <w:pPr>
        <w:tabs>
          <w:tab w:val="left" w:pos="851"/>
        </w:tabs>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Pr="001625DC">
        <w:rPr>
          <w:rFonts w:ascii="Lato" w:hAnsi="Lato"/>
        </w:rPr>
        <w:t xml:space="preserve"> </w:t>
      </w:r>
      <w:r w:rsidRPr="001625DC">
        <w:rPr>
          <w:rFonts w:ascii="Lato" w:hAnsi="Lato" w:cs="Arial"/>
        </w:rPr>
        <w:t>L</w:t>
      </w:r>
      <w:r w:rsidR="00036500" w:rsidRPr="001625DC">
        <w:rPr>
          <w:rFonts w:ascii="Lato" w:hAnsi="Lato" w:cs="Arial"/>
        </w:rPr>
        <w:t>es membres du groupement</w:t>
      </w:r>
      <w:r w:rsidR="00332B12" w:rsidRPr="001625DC">
        <w:rPr>
          <w:rFonts w:ascii="Lato" w:hAnsi="Lato" w:cs="Arial"/>
        </w:rPr>
        <w:t>, qui signent le présent acte d’engagement</w:t>
      </w:r>
      <w:r w:rsidR="00036500" w:rsidRPr="001625DC">
        <w:rPr>
          <w:rFonts w:ascii="Lato" w:hAnsi="Lato" w:cs="Arial"/>
        </w:rPr>
        <w:t> :</w:t>
      </w:r>
    </w:p>
    <w:p w14:paraId="6A2C7620" w14:textId="77777777" w:rsidR="00036500" w:rsidRPr="001625DC" w:rsidRDefault="00036500" w:rsidP="006F3DF9">
      <w:pPr>
        <w:tabs>
          <w:tab w:val="left" w:pos="851"/>
        </w:tabs>
        <w:rPr>
          <w:rFonts w:ascii="Lato" w:hAnsi="Lato" w:cs="Arial"/>
        </w:rPr>
      </w:pPr>
      <w:r w:rsidRPr="001625DC">
        <w:rPr>
          <w:rFonts w:ascii="Lato" w:hAnsi="Lato" w:cs="Arial"/>
          <w:i/>
          <w:sz w:val="18"/>
          <w:szCs w:val="18"/>
        </w:rPr>
        <w:t>(Cocher la case correspondante.)</w:t>
      </w:r>
    </w:p>
    <w:p w14:paraId="46BCAA0D" w14:textId="77777777" w:rsidR="00036500" w:rsidRPr="001625DC" w:rsidRDefault="00036500" w:rsidP="005846FB">
      <w:pPr>
        <w:tabs>
          <w:tab w:val="left" w:pos="851"/>
        </w:tabs>
        <w:rPr>
          <w:rFonts w:ascii="Lato" w:hAnsi="Lato" w:cs="Arial"/>
        </w:rPr>
      </w:pPr>
    </w:p>
    <w:p w14:paraId="4ED49B4D" w14:textId="77777777" w:rsidR="00AE7831" w:rsidRPr="001625DC" w:rsidRDefault="00AE7831" w:rsidP="009B45B9">
      <w:pPr>
        <w:tabs>
          <w:tab w:val="left" w:pos="851"/>
        </w:tabs>
        <w:ind w:left="1701" w:hanging="850"/>
        <w:jc w:val="both"/>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Pr="001625DC">
        <w:rPr>
          <w:rFonts w:ascii="Lato" w:hAnsi="Lato"/>
        </w:rPr>
        <w:tab/>
      </w:r>
      <w:r w:rsidRPr="001625DC">
        <w:rPr>
          <w:rFonts w:ascii="Lato" w:hAnsi="Lato" w:cs="Arial"/>
        </w:rPr>
        <w:t>donnent mandat au mandataire, qui l’accepte, pour les représenter vis-à-vis de l’acheteur et pour coordonner l’ensemble des prestations ;</w:t>
      </w:r>
    </w:p>
    <w:p w14:paraId="4D56A600" w14:textId="77777777" w:rsidR="00AE7831" w:rsidRPr="001625DC" w:rsidRDefault="00AE7831" w:rsidP="009B45B9">
      <w:pPr>
        <w:tabs>
          <w:tab w:val="left" w:pos="851"/>
        </w:tabs>
        <w:ind w:left="1701" w:hanging="850"/>
        <w:jc w:val="both"/>
        <w:rPr>
          <w:rFonts w:ascii="Lato" w:hAnsi="Lato"/>
        </w:rPr>
      </w:pPr>
    </w:p>
    <w:p w14:paraId="102B1D5A" w14:textId="77777777" w:rsidR="00036500" w:rsidRPr="001625DC" w:rsidRDefault="00036500" w:rsidP="009B45B9">
      <w:pPr>
        <w:tabs>
          <w:tab w:val="left" w:pos="851"/>
        </w:tabs>
        <w:ind w:left="1701" w:hanging="850"/>
        <w:jc w:val="both"/>
        <w:rPr>
          <w:rFonts w:ascii="Lato" w:hAnsi="Lato" w:cs="Arial"/>
          <w:iCs/>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72477E">
        <w:rPr>
          <w:rFonts w:ascii="Lato" w:hAnsi="Lato"/>
        </w:rPr>
      </w:r>
      <w:r w:rsidR="0072477E">
        <w:rPr>
          <w:rFonts w:ascii="Lato" w:hAnsi="Lato"/>
        </w:rPr>
        <w:fldChar w:fldCharType="separate"/>
      </w:r>
      <w:r w:rsidRPr="001625DC">
        <w:rPr>
          <w:rFonts w:ascii="Lato" w:hAnsi="Lato"/>
        </w:rPr>
        <w:fldChar w:fldCharType="end"/>
      </w:r>
      <w:r w:rsidRPr="001625DC">
        <w:rPr>
          <w:rFonts w:ascii="Lato" w:hAnsi="Lato" w:cs="Arial"/>
        </w:rPr>
        <w:tab/>
        <w:t xml:space="preserve">donnent mandat au mandataire, qui l’accepte, pour signer, en leur nom et pour leur compte, </w:t>
      </w:r>
      <w:r w:rsidR="004A7169" w:rsidRPr="001625DC">
        <w:rPr>
          <w:rFonts w:ascii="Lato" w:hAnsi="Lato" w:cs="Arial"/>
        </w:rPr>
        <w:t>les</w:t>
      </w:r>
      <w:r w:rsidRPr="001625DC">
        <w:rPr>
          <w:rFonts w:ascii="Lato" w:hAnsi="Lato" w:cs="Arial"/>
        </w:rPr>
        <w:t xml:space="preserve"> modifications ultérieures du marché </w:t>
      </w:r>
      <w:r w:rsidR="00930A5C" w:rsidRPr="001625DC">
        <w:rPr>
          <w:rFonts w:ascii="Lato" w:hAnsi="Lato" w:cs="Arial"/>
        </w:rPr>
        <w:t>public</w:t>
      </w:r>
      <w:r w:rsidRPr="001625DC">
        <w:rPr>
          <w:rFonts w:ascii="Lato" w:hAnsi="Lato" w:cs="Arial"/>
        </w:rPr>
        <w:t> ;</w:t>
      </w:r>
    </w:p>
    <w:p w14:paraId="6111C6E2" w14:textId="77777777" w:rsidR="00036500" w:rsidRPr="001625DC" w:rsidRDefault="00036500" w:rsidP="006C4338">
      <w:pPr>
        <w:tabs>
          <w:tab w:val="left" w:pos="851"/>
        </w:tabs>
        <w:rPr>
          <w:rFonts w:ascii="Lato" w:hAnsi="Lato" w:cs="Arial"/>
          <w:iCs/>
        </w:rPr>
      </w:pPr>
    </w:p>
    <w:p w14:paraId="0207A6FE" w14:textId="77777777" w:rsidR="00036500" w:rsidRPr="001625DC" w:rsidRDefault="00844DAA" w:rsidP="009B45B9">
      <w:pPr>
        <w:tabs>
          <w:tab w:val="left" w:pos="851"/>
        </w:tabs>
        <w:ind w:left="1134" w:hanging="850"/>
        <w:rPr>
          <w:rFonts w:ascii="Lato" w:hAnsi="Lato" w:cs="Arial"/>
          <w:i/>
          <w:sz w:val="18"/>
          <w:szCs w:val="18"/>
        </w:rPr>
      </w:pPr>
      <w:r w:rsidRPr="001625DC">
        <w:rPr>
          <w:rFonts w:ascii="Lato" w:hAnsi="Lato"/>
        </w:rPr>
        <w:tab/>
      </w:r>
      <w:r w:rsidR="00036500" w:rsidRPr="001625DC">
        <w:rPr>
          <w:rFonts w:ascii="Lato" w:hAnsi="Lato"/>
        </w:rPr>
        <w:fldChar w:fldCharType="begin">
          <w:ffData>
            <w:name w:val=""/>
            <w:enabled/>
            <w:calcOnExit w:val="0"/>
            <w:checkBox>
              <w:size w:val="20"/>
              <w:default w:val="0"/>
            </w:checkBox>
          </w:ffData>
        </w:fldChar>
      </w:r>
      <w:r w:rsidR="00036500" w:rsidRPr="001625DC">
        <w:rPr>
          <w:rFonts w:ascii="Lato" w:hAnsi="Lato"/>
        </w:rPr>
        <w:instrText xml:space="preserve"> FORMCHECKBOX </w:instrText>
      </w:r>
      <w:r w:rsidR="0072477E">
        <w:rPr>
          <w:rFonts w:ascii="Lato" w:hAnsi="Lato"/>
        </w:rPr>
      </w:r>
      <w:r w:rsidR="0072477E">
        <w:rPr>
          <w:rFonts w:ascii="Lato" w:hAnsi="Lato"/>
        </w:rPr>
        <w:fldChar w:fldCharType="separate"/>
      </w:r>
      <w:r w:rsidR="00036500" w:rsidRPr="001625DC">
        <w:rPr>
          <w:rFonts w:ascii="Lato" w:hAnsi="Lato"/>
        </w:rPr>
        <w:fldChar w:fldCharType="end"/>
      </w:r>
      <w:r w:rsidR="00036500" w:rsidRPr="001625DC">
        <w:rPr>
          <w:rFonts w:ascii="Lato" w:hAnsi="Lato" w:cs="Arial"/>
          <w:i/>
          <w:iCs/>
        </w:rPr>
        <w:t xml:space="preserve"> </w:t>
      </w:r>
      <w:r w:rsidR="00036500" w:rsidRPr="001625DC">
        <w:rPr>
          <w:rFonts w:ascii="Lato" w:hAnsi="Lato" w:cs="Arial"/>
        </w:rPr>
        <w:tab/>
        <w:t>donnent mandat au mandataire dans les conditions définies ci-dessous</w:t>
      </w:r>
      <w:r w:rsidRPr="001625DC">
        <w:rPr>
          <w:rFonts w:ascii="Lato" w:hAnsi="Lato" w:cs="Arial"/>
        </w:rPr>
        <w:t> :</w:t>
      </w:r>
    </w:p>
    <w:p w14:paraId="7A9E1E69" w14:textId="77777777" w:rsidR="00036500" w:rsidRPr="001625DC" w:rsidRDefault="00844DAA" w:rsidP="009B45B9">
      <w:pPr>
        <w:tabs>
          <w:tab w:val="left" w:pos="851"/>
        </w:tabs>
        <w:ind w:left="1134" w:hanging="850"/>
        <w:rPr>
          <w:rFonts w:ascii="Lato" w:hAnsi="Lato" w:cs="Arial"/>
        </w:rPr>
      </w:pPr>
      <w:r w:rsidRPr="001625DC">
        <w:rPr>
          <w:rFonts w:ascii="Lato" w:hAnsi="Lato" w:cs="Arial"/>
          <w:i/>
          <w:sz w:val="18"/>
          <w:szCs w:val="18"/>
        </w:rPr>
        <w:tab/>
      </w:r>
      <w:r w:rsidRPr="001625DC">
        <w:rPr>
          <w:rFonts w:ascii="Lato" w:hAnsi="Lato" w:cs="Arial"/>
          <w:i/>
          <w:sz w:val="18"/>
          <w:szCs w:val="18"/>
        </w:rPr>
        <w:tab/>
      </w:r>
      <w:r w:rsidRPr="001625DC">
        <w:rPr>
          <w:rFonts w:ascii="Lato" w:hAnsi="Lato" w:cs="Arial"/>
          <w:i/>
          <w:sz w:val="18"/>
          <w:szCs w:val="18"/>
        </w:rPr>
        <w:tab/>
      </w:r>
      <w:r w:rsidR="00036500" w:rsidRPr="001625DC">
        <w:rPr>
          <w:rFonts w:ascii="Lato" w:hAnsi="Lato" w:cs="Arial"/>
          <w:i/>
          <w:sz w:val="18"/>
          <w:szCs w:val="18"/>
        </w:rPr>
        <w:t>(Donner des précisions sur l’étendue du mandat.)</w:t>
      </w:r>
    </w:p>
    <w:p w14:paraId="3C1587FB" w14:textId="0868D0DC" w:rsidR="00310B04" w:rsidRDefault="00310B04" w:rsidP="006C4338">
      <w:pPr>
        <w:tabs>
          <w:tab w:val="left" w:pos="851"/>
        </w:tabs>
        <w:rPr>
          <w:rFonts w:ascii="Lato" w:hAnsi="Lato" w:cs="Arial"/>
        </w:rPr>
      </w:pPr>
    </w:p>
    <w:p w14:paraId="38212E5C" w14:textId="6BFC603A" w:rsidR="001625DC" w:rsidRDefault="001625DC" w:rsidP="006C4338">
      <w:pPr>
        <w:tabs>
          <w:tab w:val="left" w:pos="851"/>
        </w:tabs>
        <w:rPr>
          <w:rFonts w:ascii="Lato" w:hAnsi="Lato" w:cs="Arial"/>
        </w:rPr>
      </w:pPr>
    </w:p>
    <w:p w14:paraId="4C0484FC" w14:textId="646E9162" w:rsidR="001625DC" w:rsidRDefault="001625DC" w:rsidP="006C4338">
      <w:pPr>
        <w:tabs>
          <w:tab w:val="left" w:pos="851"/>
        </w:tabs>
        <w:rPr>
          <w:rFonts w:ascii="Lato" w:hAnsi="Lato" w:cs="Arial"/>
        </w:rPr>
      </w:pPr>
    </w:p>
    <w:p w14:paraId="00CC54A4" w14:textId="39D7CA9B" w:rsidR="001625DC" w:rsidRDefault="001625DC" w:rsidP="006C4338">
      <w:pPr>
        <w:tabs>
          <w:tab w:val="left" w:pos="851"/>
        </w:tabs>
        <w:rPr>
          <w:rFonts w:ascii="Lato" w:hAnsi="Lato" w:cs="Arial"/>
        </w:rPr>
      </w:pPr>
    </w:p>
    <w:p w14:paraId="26846A89" w14:textId="40F7E0FD" w:rsidR="001625DC" w:rsidRDefault="001625DC" w:rsidP="006C4338">
      <w:pPr>
        <w:tabs>
          <w:tab w:val="left" w:pos="851"/>
        </w:tabs>
        <w:rPr>
          <w:rFonts w:ascii="Lato" w:hAnsi="Lato" w:cs="Arial"/>
        </w:rPr>
      </w:pPr>
    </w:p>
    <w:p w14:paraId="007F0DE0" w14:textId="2543F430" w:rsidR="001625DC" w:rsidRDefault="001625DC" w:rsidP="006C4338">
      <w:pPr>
        <w:tabs>
          <w:tab w:val="left" w:pos="851"/>
        </w:tabs>
        <w:rPr>
          <w:rFonts w:ascii="Lato" w:hAnsi="Lato" w:cs="Arial"/>
        </w:rPr>
      </w:pPr>
    </w:p>
    <w:p w14:paraId="3AFB968D" w14:textId="60CB7EA4" w:rsidR="001625DC" w:rsidRDefault="001625DC" w:rsidP="006C4338">
      <w:pPr>
        <w:tabs>
          <w:tab w:val="left" w:pos="851"/>
        </w:tabs>
        <w:rPr>
          <w:rFonts w:ascii="Lato" w:hAnsi="Lato" w:cs="Arial"/>
        </w:rPr>
      </w:pPr>
    </w:p>
    <w:p w14:paraId="79C652CF" w14:textId="77777777" w:rsidR="001625DC" w:rsidRPr="001625DC" w:rsidRDefault="001625DC" w:rsidP="006C4338">
      <w:pPr>
        <w:tabs>
          <w:tab w:val="left" w:pos="851"/>
        </w:tabs>
        <w:rPr>
          <w:rFonts w:ascii="Lato" w:hAnsi="Lato"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1625DC" w14:paraId="0003E462" w14:textId="77777777" w:rsidTr="008158B5">
        <w:tc>
          <w:tcPr>
            <w:tcW w:w="4644" w:type="dxa"/>
            <w:tcBorders>
              <w:top w:val="single" w:sz="4" w:space="0" w:color="000000"/>
              <w:left w:val="single" w:sz="4" w:space="0" w:color="000000"/>
              <w:bottom w:val="single" w:sz="4" w:space="0" w:color="auto"/>
            </w:tcBorders>
            <w:shd w:val="clear" w:color="auto" w:fill="00B0F0"/>
            <w:vAlign w:val="center"/>
          </w:tcPr>
          <w:p w14:paraId="19C73B27"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Nom, prénom et qualité</w:t>
            </w:r>
          </w:p>
          <w:p w14:paraId="0B34FEEB"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du signataire (*)</w:t>
            </w:r>
          </w:p>
        </w:tc>
        <w:tc>
          <w:tcPr>
            <w:tcW w:w="2694" w:type="dxa"/>
            <w:tcBorders>
              <w:top w:val="single" w:sz="4" w:space="0" w:color="000000"/>
              <w:left w:val="single" w:sz="4" w:space="0" w:color="000000"/>
              <w:bottom w:val="single" w:sz="4" w:space="0" w:color="auto"/>
            </w:tcBorders>
            <w:shd w:val="clear" w:color="auto" w:fill="00B0F0"/>
            <w:vAlign w:val="center"/>
          </w:tcPr>
          <w:p w14:paraId="0B24363F"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00B0F0"/>
            <w:vAlign w:val="center"/>
          </w:tcPr>
          <w:p w14:paraId="0741BD32"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Signature</w:t>
            </w:r>
          </w:p>
        </w:tc>
      </w:tr>
      <w:tr w:rsidR="00332B12" w:rsidRPr="001625DC" w14:paraId="16B180B3" w14:textId="77777777" w:rsidTr="008158B5">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14:paraId="305D4670" w14:textId="77777777" w:rsidR="00332B12" w:rsidRPr="001625DC" w:rsidRDefault="00332B12" w:rsidP="00B054DA">
            <w:pPr>
              <w:tabs>
                <w:tab w:val="left" w:pos="851"/>
              </w:tabs>
              <w:snapToGrid w:val="0"/>
              <w:jc w:val="both"/>
              <w:rPr>
                <w:rFonts w:ascii="Lato" w:hAnsi="Lato"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14:paraId="0564116E" w14:textId="77777777" w:rsidR="00332B12" w:rsidRPr="001625DC" w:rsidRDefault="00332B12" w:rsidP="00B054DA">
            <w:pPr>
              <w:tabs>
                <w:tab w:val="left" w:pos="851"/>
              </w:tabs>
              <w:snapToGrid w:val="0"/>
              <w:jc w:val="both"/>
              <w:rPr>
                <w:rFonts w:ascii="Lato" w:hAnsi="Lato"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14:paraId="6AFD68FC" w14:textId="77777777" w:rsidR="00332B12" w:rsidRPr="001625DC" w:rsidRDefault="00332B12" w:rsidP="00B054DA">
            <w:pPr>
              <w:tabs>
                <w:tab w:val="left" w:pos="851"/>
              </w:tabs>
              <w:snapToGrid w:val="0"/>
              <w:jc w:val="both"/>
              <w:rPr>
                <w:rFonts w:ascii="Lato" w:hAnsi="Lato" w:cs="Arial"/>
                <w:b/>
                <w:bCs/>
              </w:rPr>
            </w:pPr>
          </w:p>
        </w:tc>
      </w:tr>
      <w:tr w:rsidR="00332B12" w:rsidRPr="001625DC" w14:paraId="5E7BB79F" w14:textId="77777777" w:rsidTr="008158B5">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32A31989" w14:textId="77777777" w:rsidR="00332B12" w:rsidRPr="001625DC" w:rsidRDefault="00332B12" w:rsidP="00B054DA">
            <w:pPr>
              <w:tabs>
                <w:tab w:val="left" w:pos="851"/>
              </w:tabs>
              <w:snapToGrid w:val="0"/>
              <w:jc w:val="both"/>
              <w:rPr>
                <w:rFonts w:ascii="Lato" w:hAnsi="Lato"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361773B0" w14:textId="77777777" w:rsidR="00332B12" w:rsidRPr="001625DC" w:rsidRDefault="00332B12" w:rsidP="00B054DA">
            <w:pPr>
              <w:tabs>
                <w:tab w:val="left" w:pos="851"/>
              </w:tabs>
              <w:snapToGrid w:val="0"/>
              <w:jc w:val="both"/>
              <w:rPr>
                <w:rFonts w:ascii="Lato" w:hAnsi="Lato"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3CBDF563" w14:textId="77777777" w:rsidR="00332B12" w:rsidRPr="001625DC" w:rsidRDefault="00332B12" w:rsidP="00B054DA">
            <w:pPr>
              <w:tabs>
                <w:tab w:val="left" w:pos="851"/>
              </w:tabs>
              <w:snapToGrid w:val="0"/>
              <w:jc w:val="both"/>
              <w:rPr>
                <w:rFonts w:ascii="Lato" w:hAnsi="Lato" w:cs="Arial"/>
                <w:b/>
                <w:bCs/>
              </w:rPr>
            </w:pPr>
          </w:p>
        </w:tc>
      </w:tr>
    </w:tbl>
    <w:p w14:paraId="4B4034BD" w14:textId="77777777" w:rsidR="00332B12" w:rsidRPr="001625DC" w:rsidRDefault="00332B12" w:rsidP="00332B12">
      <w:pPr>
        <w:tabs>
          <w:tab w:val="left" w:pos="851"/>
        </w:tabs>
        <w:jc w:val="both"/>
        <w:rPr>
          <w:rFonts w:ascii="Lato" w:hAnsi="Lato" w:cs="Arial"/>
        </w:rPr>
      </w:pPr>
      <w:r w:rsidRPr="001625DC">
        <w:rPr>
          <w:rFonts w:ascii="Lato" w:hAnsi="Lato" w:cs="Arial"/>
          <w:sz w:val="18"/>
          <w:szCs w:val="18"/>
        </w:rPr>
        <w:t>(*) Le signataire doit avoir le pouvoir d’engager la personne qu’il représente.</w:t>
      </w:r>
    </w:p>
    <w:p w14:paraId="793418AA" w14:textId="77777777" w:rsidR="008158B5" w:rsidRPr="001625DC" w:rsidRDefault="008158B5" w:rsidP="006C4338">
      <w:pPr>
        <w:tabs>
          <w:tab w:val="left" w:pos="851"/>
        </w:tabs>
        <w:rPr>
          <w:rFonts w:ascii="Lato" w:hAnsi="Lato"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9B1CD0" w:rsidRPr="001625DC" w14:paraId="335F1788" w14:textId="77777777" w:rsidTr="006B1B32">
        <w:tc>
          <w:tcPr>
            <w:tcW w:w="10277" w:type="dxa"/>
            <w:shd w:val="clear" w:color="auto" w:fill="00B0F0"/>
          </w:tcPr>
          <w:p w14:paraId="5EA32213" w14:textId="77777777" w:rsidR="009B1CD0" w:rsidRPr="001625DC" w:rsidRDefault="008B2A38" w:rsidP="006B5057">
            <w:pPr>
              <w:rPr>
                <w:rFonts w:ascii="Lato" w:hAnsi="Lato" w:cs="Arial"/>
                <w:b/>
              </w:rPr>
            </w:pPr>
            <w:r w:rsidRPr="001625DC">
              <w:rPr>
                <w:rFonts w:ascii="Lato" w:hAnsi="Lato" w:cs="Arial"/>
                <w:b/>
              </w:rPr>
              <w:br w:type="page"/>
            </w:r>
            <w:r w:rsidR="009B1CD0" w:rsidRPr="001625DC">
              <w:rPr>
                <w:rFonts w:ascii="Lato" w:hAnsi="Lato" w:cs="Arial"/>
                <w:b/>
                <w:sz w:val="22"/>
                <w:szCs w:val="22"/>
              </w:rPr>
              <w:t xml:space="preserve">D - Identification </w:t>
            </w:r>
            <w:r w:rsidR="001C40C0" w:rsidRPr="001625DC">
              <w:rPr>
                <w:rFonts w:ascii="Lato" w:hAnsi="Lato" w:cs="Arial"/>
                <w:b/>
                <w:sz w:val="22"/>
                <w:szCs w:val="22"/>
              </w:rPr>
              <w:t>et signature de l’acheteur</w:t>
            </w:r>
            <w:r w:rsidR="009B1CD0" w:rsidRPr="001625DC">
              <w:rPr>
                <w:rFonts w:ascii="Lato" w:hAnsi="Lato" w:cs="Arial"/>
                <w:b/>
                <w:sz w:val="22"/>
                <w:szCs w:val="22"/>
              </w:rPr>
              <w:t>.</w:t>
            </w:r>
          </w:p>
        </w:tc>
      </w:tr>
    </w:tbl>
    <w:p w14:paraId="62169412" w14:textId="57F0908F" w:rsidR="009B1CD0" w:rsidRPr="001625DC" w:rsidRDefault="009B1CD0" w:rsidP="006C4338">
      <w:pPr>
        <w:tabs>
          <w:tab w:val="left" w:pos="851"/>
        </w:tabs>
        <w:rPr>
          <w:rFonts w:ascii="Lato" w:hAnsi="Lato"/>
        </w:rPr>
      </w:pPr>
    </w:p>
    <w:p w14:paraId="42E69744" w14:textId="1498B122" w:rsidR="00625C33" w:rsidRPr="001625DC" w:rsidRDefault="00625C33" w:rsidP="006C4338">
      <w:pPr>
        <w:tabs>
          <w:tab w:val="left" w:pos="851"/>
        </w:tabs>
        <w:rPr>
          <w:rFonts w:ascii="Lato" w:hAnsi="Lato"/>
        </w:rPr>
      </w:pPr>
      <w:r w:rsidRPr="001625DC">
        <w:rPr>
          <w:rFonts w:ascii="Lato" w:hAnsi="Lato"/>
        </w:rPr>
        <w:t>La présente offre est acceptée.</w:t>
      </w:r>
    </w:p>
    <w:p w14:paraId="48BAF73E" w14:textId="77777777" w:rsidR="00625C33" w:rsidRPr="001625DC" w:rsidRDefault="00625C33" w:rsidP="006C4338">
      <w:pPr>
        <w:tabs>
          <w:tab w:val="left" w:pos="851"/>
        </w:tabs>
        <w:rPr>
          <w:rFonts w:ascii="Lato" w:hAnsi="Lato"/>
        </w:rPr>
      </w:pPr>
    </w:p>
    <w:p w14:paraId="173B6450" w14:textId="4801F511" w:rsidR="009B1CD0" w:rsidRPr="001625DC" w:rsidRDefault="009B1CD0" w:rsidP="006F3DF9">
      <w:pPr>
        <w:pStyle w:val="Titre1"/>
        <w:tabs>
          <w:tab w:val="left" w:pos="567"/>
          <w:tab w:val="left" w:pos="851"/>
        </w:tabs>
        <w:ind w:left="0"/>
        <w:jc w:val="both"/>
        <w:rPr>
          <w:rFonts w:ascii="Lato" w:hAnsi="Lato" w:cs="Arial"/>
          <w:b w:val="0"/>
          <w:bCs/>
          <w:i/>
          <w:iCs/>
          <w:sz w:val="18"/>
          <w:szCs w:val="18"/>
        </w:rPr>
      </w:pPr>
      <w:r w:rsidRPr="001625DC">
        <w:rPr>
          <w:rFonts w:ascii="Lato" w:eastAsia="Wingdings" w:hAnsi="Lato" w:cs="Wingdings"/>
          <w:b w:val="0"/>
          <w:color w:val="66CCFF"/>
          <w:spacing w:val="-10"/>
        </w:rPr>
        <w:t></w:t>
      </w:r>
      <w:r w:rsidRPr="001625DC">
        <w:rPr>
          <w:rFonts w:ascii="Lato" w:eastAsia="Arial" w:hAnsi="Lato" w:cs="Arial"/>
          <w:spacing w:val="-10"/>
        </w:rPr>
        <w:t xml:space="preserve"> </w:t>
      </w:r>
      <w:r w:rsidRPr="001625DC">
        <w:rPr>
          <w:rFonts w:ascii="Lato" w:hAnsi="Lato" w:cs="Arial"/>
          <w:b w:val="0"/>
          <w:bCs/>
          <w:iCs/>
        </w:rPr>
        <w:t xml:space="preserve">Désignation </w:t>
      </w:r>
      <w:r w:rsidR="001C40C0" w:rsidRPr="001625DC">
        <w:rPr>
          <w:rFonts w:ascii="Lato" w:hAnsi="Lato" w:cs="Arial"/>
          <w:b w:val="0"/>
          <w:bCs/>
          <w:iCs/>
        </w:rPr>
        <w:t>de l’acheteur</w:t>
      </w:r>
    </w:p>
    <w:p w14:paraId="5C840882" w14:textId="77777777" w:rsidR="009B1CD0" w:rsidRPr="001625DC" w:rsidRDefault="009B1CD0" w:rsidP="006F3DF9">
      <w:pPr>
        <w:pStyle w:val="En-tte"/>
        <w:tabs>
          <w:tab w:val="clear" w:pos="4536"/>
          <w:tab w:val="clear" w:pos="9072"/>
          <w:tab w:val="left" w:pos="851"/>
        </w:tabs>
        <w:jc w:val="both"/>
        <w:rPr>
          <w:rFonts w:ascii="Lato" w:hAnsi="Lato" w:cs="Arial"/>
        </w:rPr>
      </w:pPr>
    </w:p>
    <w:p w14:paraId="50474CF3" w14:textId="77777777" w:rsidR="009B1CD0" w:rsidRPr="001625DC" w:rsidRDefault="006B1B32" w:rsidP="006B1B32">
      <w:pPr>
        <w:pStyle w:val="En-tte"/>
        <w:tabs>
          <w:tab w:val="clear" w:pos="4536"/>
          <w:tab w:val="clear" w:pos="9072"/>
          <w:tab w:val="left" w:pos="851"/>
        </w:tabs>
        <w:jc w:val="center"/>
        <w:rPr>
          <w:rFonts w:ascii="Lato" w:hAnsi="Lato" w:cs="Arial"/>
        </w:rPr>
      </w:pPr>
      <w:r w:rsidRPr="001625DC">
        <w:rPr>
          <w:rFonts w:ascii="Lato" w:hAnsi="Lato" w:cs="Arial"/>
        </w:rPr>
        <w:t>Collège de France</w:t>
      </w:r>
    </w:p>
    <w:p w14:paraId="5A5FEB6E" w14:textId="77777777" w:rsidR="006B1B32" w:rsidRPr="001625DC" w:rsidRDefault="006B1B32" w:rsidP="006B1B32">
      <w:pPr>
        <w:pStyle w:val="En-tte"/>
        <w:tabs>
          <w:tab w:val="left" w:pos="851"/>
        </w:tabs>
        <w:jc w:val="center"/>
        <w:rPr>
          <w:rFonts w:ascii="Lato" w:hAnsi="Lato" w:cs="Arial"/>
        </w:rPr>
      </w:pPr>
      <w:r w:rsidRPr="001625DC">
        <w:rPr>
          <w:rFonts w:ascii="Lato" w:hAnsi="Lato" w:cs="Arial"/>
        </w:rPr>
        <w:t>11 place Marcelin Berthelot</w:t>
      </w:r>
    </w:p>
    <w:p w14:paraId="2CD7BD0B" w14:textId="77777777" w:rsidR="009B1CD0" w:rsidRPr="001625DC" w:rsidRDefault="006B1B32" w:rsidP="006B1B32">
      <w:pPr>
        <w:pStyle w:val="En-tte"/>
        <w:tabs>
          <w:tab w:val="clear" w:pos="4536"/>
          <w:tab w:val="clear" w:pos="9072"/>
          <w:tab w:val="left" w:pos="851"/>
        </w:tabs>
        <w:jc w:val="center"/>
        <w:rPr>
          <w:rFonts w:ascii="Lato" w:hAnsi="Lato" w:cs="Arial"/>
        </w:rPr>
      </w:pPr>
      <w:r w:rsidRPr="001625DC">
        <w:rPr>
          <w:rFonts w:ascii="Lato" w:hAnsi="Lato" w:cs="Arial"/>
        </w:rPr>
        <w:t>75231 PARIS cedex 5</w:t>
      </w:r>
    </w:p>
    <w:p w14:paraId="661CC4F2" w14:textId="77777777" w:rsidR="00EE1110" w:rsidRPr="001625DC" w:rsidRDefault="00EE1110" w:rsidP="005846FB">
      <w:pPr>
        <w:pStyle w:val="En-tte"/>
        <w:tabs>
          <w:tab w:val="clear" w:pos="4536"/>
          <w:tab w:val="clear" w:pos="9072"/>
          <w:tab w:val="left" w:pos="851"/>
        </w:tabs>
        <w:jc w:val="both"/>
        <w:rPr>
          <w:rFonts w:ascii="Lato" w:hAnsi="Lato" w:cs="Arial"/>
        </w:rPr>
      </w:pPr>
    </w:p>
    <w:p w14:paraId="476561FC" w14:textId="3C3B3F8E" w:rsidR="009B1CD0" w:rsidRPr="001625DC" w:rsidRDefault="001625DC" w:rsidP="00710FD6">
      <w:pPr>
        <w:tabs>
          <w:tab w:val="left" w:pos="426"/>
          <w:tab w:val="left" w:pos="851"/>
          <w:tab w:val="left" w:pos="5103"/>
        </w:tabs>
        <w:jc w:val="both"/>
        <w:rPr>
          <w:rFonts w:ascii="Lato" w:hAnsi="Lato" w:cs="Arial"/>
          <w:i/>
          <w:sz w:val="18"/>
          <w:szCs w:val="18"/>
        </w:rPr>
      </w:pPr>
      <w:r w:rsidRPr="001625DC">
        <w:rPr>
          <w:rFonts w:ascii="Lato" w:eastAsia="Wingdings" w:hAnsi="Lato" w:cs="Wingdings"/>
          <w:color w:val="66CCFF"/>
          <w:spacing w:val="-10"/>
        </w:rPr>
        <w:t></w:t>
      </w:r>
      <w:r w:rsidRPr="001625DC">
        <w:rPr>
          <w:rFonts w:ascii="Lato" w:eastAsia="Arial" w:hAnsi="Lato" w:cs="Arial"/>
          <w:spacing w:val="-10"/>
        </w:rPr>
        <w:t xml:space="preserve"> Désignation</w:t>
      </w:r>
      <w:r w:rsidR="006B1B32" w:rsidRPr="001625DC">
        <w:rPr>
          <w:rFonts w:ascii="Lato" w:eastAsia="Arial" w:hAnsi="Lato" w:cs="Arial"/>
          <w:b/>
          <w:spacing w:val="-10"/>
        </w:rPr>
        <w:t xml:space="preserve"> </w:t>
      </w:r>
      <w:r w:rsidR="009B1CD0" w:rsidRPr="001625DC">
        <w:rPr>
          <w:rFonts w:ascii="Lato" w:hAnsi="Lato" w:cs="Arial"/>
        </w:rPr>
        <w:t xml:space="preserve">du signataire du marché </w:t>
      </w:r>
      <w:r w:rsidR="003A7270" w:rsidRPr="001625DC">
        <w:rPr>
          <w:rFonts w:ascii="Lato" w:hAnsi="Lato" w:cs="Arial"/>
        </w:rPr>
        <w:t>public</w:t>
      </w:r>
      <w:r w:rsidR="006B1B32" w:rsidRPr="001625DC">
        <w:rPr>
          <w:rFonts w:ascii="Lato" w:hAnsi="Lato" w:cs="Arial"/>
        </w:rPr>
        <w:t> :</w:t>
      </w:r>
    </w:p>
    <w:p w14:paraId="176CCF86" w14:textId="77777777" w:rsidR="009B1CD0" w:rsidRPr="001625DC" w:rsidRDefault="009B1CD0" w:rsidP="0083205E">
      <w:pPr>
        <w:tabs>
          <w:tab w:val="left" w:pos="851"/>
        </w:tabs>
        <w:jc w:val="both"/>
        <w:rPr>
          <w:rFonts w:ascii="Lato" w:hAnsi="Lato" w:cs="Arial"/>
        </w:rPr>
      </w:pPr>
    </w:p>
    <w:p w14:paraId="44620C64" w14:textId="046EC8A0" w:rsidR="009B1CD0" w:rsidRPr="001625DC" w:rsidRDefault="006B1B32" w:rsidP="0083205E">
      <w:pPr>
        <w:tabs>
          <w:tab w:val="left" w:pos="851"/>
        </w:tabs>
        <w:jc w:val="both"/>
        <w:rPr>
          <w:rFonts w:ascii="Lato" w:hAnsi="Lato" w:cs="Arial"/>
        </w:rPr>
      </w:pPr>
      <w:r w:rsidRPr="001625DC">
        <w:rPr>
          <w:rFonts w:ascii="Lato" w:hAnsi="Lato" w:cs="Arial"/>
        </w:rPr>
        <w:t xml:space="preserve">M. </w:t>
      </w:r>
      <w:r w:rsidR="007C5AB4" w:rsidRPr="001625DC">
        <w:rPr>
          <w:rFonts w:ascii="Lato" w:hAnsi="Lato" w:cs="Arial"/>
        </w:rPr>
        <w:t>l</w:t>
      </w:r>
      <w:r w:rsidRPr="001625DC">
        <w:rPr>
          <w:rFonts w:ascii="Lato" w:hAnsi="Lato" w:cs="Arial"/>
        </w:rPr>
        <w:t>’Administrateur du Collège de France.</w:t>
      </w:r>
    </w:p>
    <w:p w14:paraId="0DE0FCBA" w14:textId="77777777" w:rsidR="00A83125" w:rsidRPr="001625DC" w:rsidRDefault="00A83125" w:rsidP="009B45B9">
      <w:pPr>
        <w:pStyle w:val="fcase2metab"/>
        <w:ind w:left="0" w:firstLine="0"/>
        <w:rPr>
          <w:rFonts w:ascii="Lato" w:hAnsi="Lato" w:cs="Arial"/>
        </w:rPr>
      </w:pPr>
    </w:p>
    <w:p w14:paraId="0B4C31AB" w14:textId="2DB2791E" w:rsidR="009B1CD0" w:rsidRPr="001625DC" w:rsidRDefault="00957451" w:rsidP="009B45B9">
      <w:pPr>
        <w:tabs>
          <w:tab w:val="left" w:pos="720"/>
          <w:tab w:val="left" w:pos="851"/>
        </w:tabs>
        <w:jc w:val="both"/>
        <w:rPr>
          <w:rFonts w:ascii="Lato" w:hAnsi="Lato" w:cs="Arial"/>
          <w:i/>
          <w:iCs/>
          <w:sz w:val="18"/>
          <w:szCs w:val="18"/>
        </w:rPr>
      </w:pPr>
      <w:r w:rsidRPr="001625DC">
        <w:rPr>
          <w:rFonts w:ascii="Lato" w:eastAsia="Wingdings" w:hAnsi="Lato" w:cs="Wingdings"/>
          <w:b/>
          <w:color w:val="66CCFF"/>
          <w:spacing w:val="-10"/>
        </w:rPr>
        <w:t></w:t>
      </w:r>
      <w:r w:rsidRPr="001625DC">
        <w:rPr>
          <w:rFonts w:ascii="Lato" w:eastAsia="Arial" w:hAnsi="Lato" w:cs="Arial"/>
          <w:b/>
          <w:spacing w:val="-10"/>
        </w:rPr>
        <w:t xml:space="preserve"> </w:t>
      </w:r>
      <w:r w:rsidRPr="001625DC">
        <w:rPr>
          <w:rFonts w:ascii="Lato" w:eastAsia="Arial" w:hAnsi="Lato" w:cs="Arial"/>
          <w:spacing w:val="-10"/>
        </w:rPr>
        <w:t>Désignation</w:t>
      </w:r>
      <w:r w:rsidR="009B1CD0" w:rsidRPr="001625DC">
        <w:rPr>
          <w:rFonts w:ascii="Lato" w:hAnsi="Lato" w:cs="Arial"/>
        </w:rPr>
        <w:t>, adresse, numéro de téléphone du comptable assignataire</w:t>
      </w:r>
      <w:r w:rsidR="006B1B32" w:rsidRPr="001625DC">
        <w:rPr>
          <w:rFonts w:ascii="Lato" w:hAnsi="Lato" w:cs="Arial"/>
        </w:rPr>
        <w:t> :</w:t>
      </w:r>
    </w:p>
    <w:p w14:paraId="051A30E6" w14:textId="77777777" w:rsidR="006B1B32" w:rsidRPr="001625DC" w:rsidRDefault="006B1B32" w:rsidP="009B45B9">
      <w:pPr>
        <w:pStyle w:val="fcase2metab"/>
        <w:ind w:left="0" w:firstLine="0"/>
        <w:rPr>
          <w:rFonts w:ascii="Lato" w:hAnsi="Lato" w:cs="Arial"/>
        </w:rPr>
      </w:pPr>
    </w:p>
    <w:p w14:paraId="58D29320" w14:textId="0A8A99DC" w:rsidR="009B1CD0" w:rsidRPr="001625DC" w:rsidRDefault="006B1B32" w:rsidP="009B45B9">
      <w:pPr>
        <w:pStyle w:val="fcase2metab"/>
        <w:ind w:left="0" w:firstLine="0"/>
        <w:rPr>
          <w:rFonts w:ascii="Lato" w:hAnsi="Lato" w:cs="Arial"/>
        </w:rPr>
      </w:pPr>
      <w:r w:rsidRPr="001625DC">
        <w:rPr>
          <w:rFonts w:ascii="Lato" w:hAnsi="Lato" w:cs="Arial"/>
        </w:rPr>
        <w:t>M</w:t>
      </w:r>
      <w:r w:rsidR="007A1385" w:rsidRPr="001625DC">
        <w:rPr>
          <w:rFonts w:ascii="Lato" w:hAnsi="Lato" w:cs="Arial"/>
        </w:rPr>
        <w:t>me</w:t>
      </w:r>
      <w:r w:rsidRPr="001625DC">
        <w:rPr>
          <w:rFonts w:ascii="Lato" w:hAnsi="Lato" w:cs="Arial"/>
        </w:rPr>
        <w:t xml:space="preserve"> </w:t>
      </w:r>
      <w:r w:rsidR="007C5AB4" w:rsidRPr="001625DC">
        <w:rPr>
          <w:rFonts w:ascii="Lato" w:hAnsi="Lato" w:cs="Arial"/>
        </w:rPr>
        <w:t>l</w:t>
      </w:r>
      <w:r w:rsidRPr="001625DC">
        <w:rPr>
          <w:rFonts w:ascii="Lato" w:hAnsi="Lato" w:cs="Arial"/>
        </w:rPr>
        <w:t xml:space="preserve">’Agent comptable du Collège de </w:t>
      </w:r>
      <w:r w:rsidR="008158B5" w:rsidRPr="001625DC">
        <w:rPr>
          <w:rFonts w:ascii="Lato" w:hAnsi="Lato" w:cs="Arial"/>
        </w:rPr>
        <w:t>France.</w:t>
      </w:r>
    </w:p>
    <w:p w14:paraId="5BF7CE62" w14:textId="7691D4E6" w:rsidR="00EC6105" w:rsidRPr="001625DC" w:rsidRDefault="00EC6105" w:rsidP="009B45B9">
      <w:pPr>
        <w:tabs>
          <w:tab w:val="left" w:pos="851"/>
        </w:tabs>
        <w:rPr>
          <w:rFonts w:ascii="Lato" w:hAnsi="Lato" w:cs="Arial"/>
        </w:rPr>
      </w:pPr>
    </w:p>
    <w:p w14:paraId="53A1656D" w14:textId="71BCF9C2" w:rsidR="00625C33" w:rsidRPr="001625DC" w:rsidRDefault="00625C33" w:rsidP="009B45B9">
      <w:pPr>
        <w:tabs>
          <w:tab w:val="left" w:pos="851"/>
        </w:tabs>
        <w:rPr>
          <w:rFonts w:ascii="Lato" w:hAnsi="Lato" w:cs="Arial"/>
        </w:rPr>
      </w:pPr>
    </w:p>
    <w:p w14:paraId="79C68EA5" w14:textId="515B43DB" w:rsidR="00625C33" w:rsidRPr="001625DC" w:rsidRDefault="00625C33" w:rsidP="009B45B9">
      <w:pPr>
        <w:tabs>
          <w:tab w:val="left" w:pos="851"/>
        </w:tabs>
        <w:rPr>
          <w:rFonts w:ascii="Lato" w:hAnsi="Lato" w:cs="Arial"/>
        </w:rPr>
      </w:pPr>
    </w:p>
    <w:p w14:paraId="35470266" w14:textId="0033D4BB" w:rsidR="00625C33" w:rsidRPr="001625DC" w:rsidRDefault="00625C33" w:rsidP="009B45B9">
      <w:pPr>
        <w:tabs>
          <w:tab w:val="left" w:pos="851"/>
        </w:tabs>
        <w:rPr>
          <w:rFonts w:ascii="Lato" w:hAnsi="Lato" w:cs="Arial"/>
        </w:rPr>
      </w:pPr>
    </w:p>
    <w:p w14:paraId="5F74BCF5" w14:textId="1C81F799" w:rsidR="00625C33" w:rsidRPr="001625DC" w:rsidRDefault="00625C33" w:rsidP="009B45B9">
      <w:pPr>
        <w:tabs>
          <w:tab w:val="left" w:pos="851"/>
        </w:tabs>
        <w:rPr>
          <w:rFonts w:ascii="Lato" w:hAnsi="Lato" w:cs="Arial"/>
        </w:rPr>
      </w:pPr>
    </w:p>
    <w:p w14:paraId="442A3655" w14:textId="22732655" w:rsidR="00625C33" w:rsidRPr="001625DC" w:rsidRDefault="00625C33" w:rsidP="009B45B9">
      <w:pPr>
        <w:tabs>
          <w:tab w:val="left" w:pos="851"/>
        </w:tabs>
        <w:rPr>
          <w:rFonts w:ascii="Lato" w:hAnsi="Lato" w:cs="Arial"/>
        </w:rPr>
      </w:pPr>
    </w:p>
    <w:p w14:paraId="36926159" w14:textId="28AD5E56" w:rsidR="00625C33" w:rsidRPr="001625DC" w:rsidRDefault="00625C33" w:rsidP="009B45B9">
      <w:pPr>
        <w:tabs>
          <w:tab w:val="left" w:pos="851"/>
        </w:tabs>
        <w:rPr>
          <w:rFonts w:ascii="Lato" w:hAnsi="Lato" w:cs="Arial"/>
        </w:rPr>
      </w:pPr>
    </w:p>
    <w:p w14:paraId="1E08DC44" w14:textId="54F6DA12" w:rsidR="00625C33" w:rsidRPr="001625DC" w:rsidRDefault="00625C33" w:rsidP="009B45B9">
      <w:pPr>
        <w:tabs>
          <w:tab w:val="left" w:pos="851"/>
        </w:tabs>
        <w:rPr>
          <w:rFonts w:ascii="Lato" w:hAnsi="Lato" w:cs="Arial"/>
        </w:rPr>
      </w:pPr>
    </w:p>
    <w:p w14:paraId="1D18B550" w14:textId="77777777" w:rsidR="00625C33" w:rsidRPr="001625DC" w:rsidRDefault="00625C33" w:rsidP="009B45B9">
      <w:pPr>
        <w:tabs>
          <w:tab w:val="left" w:pos="851"/>
        </w:tabs>
        <w:rPr>
          <w:rFonts w:ascii="Lato" w:hAnsi="Lato" w:cs="Arial"/>
        </w:rPr>
      </w:pPr>
    </w:p>
    <w:p w14:paraId="400E2482" w14:textId="77777777" w:rsidR="009B1CD0" w:rsidRPr="001625DC" w:rsidRDefault="006B1B32" w:rsidP="009B45B9">
      <w:pPr>
        <w:tabs>
          <w:tab w:val="left" w:pos="851"/>
          <w:tab w:val="left" w:pos="5245"/>
          <w:tab w:val="left" w:pos="7371"/>
          <w:tab w:val="left" w:pos="7655"/>
        </w:tabs>
        <w:jc w:val="both"/>
        <w:rPr>
          <w:rFonts w:ascii="Lato" w:hAnsi="Lato"/>
        </w:rPr>
      </w:pPr>
      <w:r w:rsidRPr="001625DC">
        <w:rPr>
          <w:rFonts w:ascii="Lato" w:hAnsi="Lato" w:cs="Arial"/>
        </w:rPr>
        <w:tab/>
      </w:r>
      <w:r w:rsidRPr="001625DC">
        <w:rPr>
          <w:rFonts w:ascii="Lato" w:hAnsi="Lato" w:cs="Arial"/>
        </w:rPr>
        <w:tab/>
        <w:t>A Paris,</w:t>
      </w:r>
      <w:r w:rsidR="009B1CD0" w:rsidRPr="001625DC">
        <w:rPr>
          <w:rFonts w:ascii="Lato" w:hAnsi="Lato" w:cs="Arial"/>
        </w:rPr>
        <w:t xml:space="preserve"> le …………………</w:t>
      </w:r>
    </w:p>
    <w:p w14:paraId="799B67B7" w14:textId="77777777" w:rsidR="009B1CD0" w:rsidRPr="001625DC" w:rsidRDefault="009B1CD0" w:rsidP="009B45B9">
      <w:pPr>
        <w:tabs>
          <w:tab w:val="left" w:pos="851"/>
        </w:tabs>
        <w:rPr>
          <w:rFonts w:ascii="Lato" w:hAnsi="Lato"/>
        </w:rPr>
      </w:pPr>
    </w:p>
    <w:p w14:paraId="59E6C52D" w14:textId="77777777" w:rsidR="009B1CD0" w:rsidRPr="001625DC" w:rsidRDefault="009B1CD0" w:rsidP="009B45B9">
      <w:pPr>
        <w:tabs>
          <w:tab w:val="left" w:pos="851"/>
        </w:tabs>
        <w:ind w:left="6804"/>
        <w:jc w:val="both"/>
        <w:rPr>
          <w:rFonts w:ascii="Lato" w:hAnsi="Lato" w:cs="Arial"/>
          <w:i/>
          <w:sz w:val="18"/>
          <w:szCs w:val="18"/>
        </w:rPr>
      </w:pPr>
      <w:r w:rsidRPr="001625DC">
        <w:rPr>
          <w:rFonts w:ascii="Lato" w:hAnsi="Lato" w:cs="Arial"/>
        </w:rPr>
        <w:t>Signature</w:t>
      </w:r>
      <w:r w:rsidR="006B1B32" w:rsidRPr="001625DC">
        <w:rPr>
          <w:rFonts w:ascii="Lato" w:hAnsi="Lato" w:cs="Arial"/>
        </w:rPr>
        <w:t> :</w:t>
      </w:r>
    </w:p>
    <w:p w14:paraId="05272632" w14:textId="77777777" w:rsidR="009B1CD0" w:rsidRPr="001625DC" w:rsidRDefault="009B1CD0" w:rsidP="009B45B9">
      <w:pPr>
        <w:tabs>
          <w:tab w:val="left" w:pos="851"/>
        </w:tabs>
        <w:jc w:val="both"/>
        <w:rPr>
          <w:rFonts w:ascii="Lato" w:hAnsi="Lato"/>
        </w:rPr>
      </w:pPr>
    </w:p>
    <w:sectPr w:rsidR="009B1CD0" w:rsidRPr="001625D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A3BE" w14:textId="77777777" w:rsidR="008C1509" w:rsidRDefault="008C1509">
      <w:r>
        <w:separator/>
      </w:r>
    </w:p>
  </w:endnote>
  <w:endnote w:type="continuationSeparator" w:id="0">
    <w:p w14:paraId="4C6FC37F" w14:textId="77777777" w:rsidR="008C1509" w:rsidRDefault="008C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shd w:val="clear" w:color="auto" w:fill="00B0F0"/>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29FF3EE" w14:textId="77777777" w:rsidTr="006B1B32">
      <w:trPr>
        <w:tblHeader/>
      </w:trPr>
      <w:tc>
        <w:tcPr>
          <w:tcW w:w="2906" w:type="dxa"/>
          <w:shd w:val="clear" w:color="auto" w:fill="00B0F0"/>
        </w:tcPr>
        <w:p w14:paraId="2F7D519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0B0F0"/>
        </w:tcPr>
        <w:p w14:paraId="75B066EB" w14:textId="767CDC2B" w:rsidR="005824AE" w:rsidRDefault="003D16BC" w:rsidP="00304F28">
          <w:pPr>
            <w:jc w:val="center"/>
            <w:rPr>
              <w:rFonts w:ascii="Arial" w:hAnsi="Arial" w:cs="Arial"/>
              <w:b/>
            </w:rPr>
          </w:pPr>
          <w:r>
            <w:rPr>
              <w:rFonts w:ascii="Arial" w:hAnsi="Arial" w:cs="Arial"/>
              <w:b/>
            </w:rPr>
            <w:t>202</w:t>
          </w:r>
          <w:r w:rsidR="00EE1110">
            <w:rPr>
              <w:rFonts w:ascii="Arial" w:hAnsi="Arial" w:cs="Arial"/>
              <w:b/>
            </w:rPr>
            <w:t>5-</w:t>
          </w:r>
          <w:r w:rsidR="00152B20">
            <w:rPr>
              <w:rFonts w:ascii="Arial" w:hAnsi="Arial" w:cs="Arial"/>
              <w:b/>
            </w:rPr>
            <w:t>17</w:t>
          </w:r>
          <w:r w:rsidR="00D715EC">
            <w:rPr>
              <w:rFonts w:ascii="Arial" w:hAnsi="Arial" w:cs="Arial"/>
              <w:b/>
            </w:rPr>
            <w:t>-0</w:t>
          </w:r>
          <w:r w:rsidR="0072477E">
            <w:rPr>
              <w:rFonts w:ascii="Arial" w:hAnsi="Arial" w:cs="Arial"/>
              <w:b/>
            </w:rPr>
            <w:t>2</w:t>
          </w:r>
        </w:p>
      </w:tc>
      <w:tc>
        <w:tcPr>
          <w:tcW w:w="896" w:type="dxa"/>
          <w:shd w:val="clear" w:color="auto" w:fill="00B0F0"/>
        </w:tcPr>
        <w:p w14:paraId="0B694DB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00B0F0"/>
        </w:tcPr>
        <w:p w14:paraId="61D83BFA" w14:textId="419D9191"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C6105">
            <w:rPr>
              <w:rStyle w:val="Numrodepage"/>
              <w:rFonts w:cs="Arial"/>
              <w:b/>
              <w:noProof/>
            </w:rPr>
            <w:t>5</w:t>
          </w:r>
          <w:r>
            <w:rPr>
              <w:rStyle w:val="Numrodepage"/>
              <w:rFonts w:cs="Arial"/>
              <w:b/>
            </w:rPr>
            <w:fldChar w:fldCharType="end"/>
          </w:r>
        </w:p>
      </w:tc>
      <w:tc>
        <w:tcPr>
          <w:tcW w:w="165" w:type="dxa"/>
          <w:shd w:val="clear" w:color="auto" w:fill="00B0F0"/>
        </w:tcPr>
        <w:p w14:paraId="3F81CA60" w14:textId="77777777" w:rsidR="005824AE" w:rsidRDefault="005824AE">
          <w:pPr>
            <w:jc w:val="center"/>
          </w:pPr>
          <w:r>
            <w:rPr>
              <w:rFonts w:ascii="Arial" w:hAnsi="Arial" w:cs="Arial"/>
              <w:b/>
            </w:rPr>
            <w:t>/</w:t>
          </w:r>
        </w:p>
      </w:tc>
      <w:tc>
        <w:tcPr>
          <w:tcW w:w="544" w:type="dxa"/>
          <w:shd w:val="clear" w:color="auto" w:fill="00B0F0"/>
        </w:tcPr>
        <w:p w14:paraId="713D9592" w14:textId="65FC1FF8"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6105">
            <w:rPr>
              <w:rStyle w:val="Numrodepage"/>
              <w:rFonts w:cs="Arial"/>
              <w:b/>
              <w:noProof/>
            </w:rPr>
            <w:t>5</w:t>
          </w:r>
          <w:r>
            <w:rPr>
              <w:rStyle w:val="Numrodepage"/>
              <w:rFonts w:cs="Arial"/>
              <w:b/>
            </w:rPr>
            <w:fldChar w:fldCharType="end"/>
          </w:r>
        </w:p>
      </w:tc>
    </w:tr>
  </w:tbl>
  <w:p w14:paraId="2D5DCEE6" w14:textId="77777777" w:rsidR="005824AE" w:rsidRPr="00840934" w:rsidRDefault="005824AE" w:rsidP="003D16BC">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FD4D9" w14:textId="77777777" w:rsidR="008C1509" w:rsidRDefault="008C1509">
      <w:r>
        <w:separator/>
      </w:r>
    </w:p>
  </w:footnote>
  <w:footnote w:type="continuationSeparator" w:id="0">
    <w:p w14:paraId="3D75B6DE" w14:textId="77777777" w:rsidR="008C1509" w:rsidRDefault="008C1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1A64AB8"/>
    <w:multiLevelType w:val="hybridMultilevel"/>
    <w:tmpl w:val="5D866B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414E3F"/>
    <w:multiLevelType w:val="hybridMultilevel"/>
    <w:tmpl w:val="258CED84"/>
    <w:lvl w:ilvl="0" w:tplc="FC3E5AB4">
      <w:numFmt w:val="bullet"/>
      <w:lvlText w:val=""/>
      <w:lvlJc w:val="left"/>
      <w:pPr>
        <w:ind w:left="405" w:hanging="360"/>
      </w:pPr>
      <w:rPr>
        <w:rFonts w:ascii="Symbol" w:eastAsia="Times New Roman" w:hAnsi="Symbol" w:cs="Univers"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031579"/>
    <w:multiLevelType w:val="hybridMultilevel"/>
    <w:tmpl w:val="27A2E3CE"/>
    <w:lvl w:ilvl="0" w:tplc="D87CAA1A">
      <w:numFmt w:val="bullet"/>
      <w:lvlText w:val=""/>
      <w:lvlJc w:val="left"/>
      <w:pPr>
        <w:ind w:left="720" w:hanging="360"/>
      </w:pPr>
      <w:rPr>
        <w:rFonts w:ascii="Symbol" w:eastAsia="Times New Roma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8965C2"/>
    <w:multiLevelType w:val="hybridMultilevel"/>
    <w:tmpl w:val="073AA814"/>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710543385">
    <w:abstractNumId w:val="0"/>
  </w:num>
  <w:num w:numId="2" w16cid:durableId="390349987">
    <w:abstractNumId w:val="1"/>
  </w:num>
  <w:num w:numId="3" w16cid:durableId="514926171">
    <w:abstractNumId w:val="2"/>
  </w:num>
  <w:num w:numId="4" w16cid:durableId="1135562740">
    <w:abstractNumId w:val="8"/>
  </w:num>
  <w:num w:numId="5" w16cid:durableId="1639258746">
    <w:abstractNumId w:val="5"/>
  </w:num>
  <w:num w:numId="6" w16cid:durableId="1793093558">
    <w:abstractNumId w:val="9"/>
  </w:num>
  <w:num w:numId="7" w16cid:durableId="1450010130">
    <w:abstractNumId w:val="6"/>
  </w:num>
  <w:num w:numId="8" w16cid:durableId="1931770969">
    <w:abstractNumId w:val="4"/>
  </w:num>
  <w:num w:numId="9" w16cid:durableId="2118134374">
    <w:abstractNumId w:val="7"/>
  </w:num>
  <w:num w:numId="10" w16cid:durableId="16741467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5351B"/>
    <w:rsid w:val="00067F94"/>
    <w:rsid w:val="000A2E05"/>
    <w:rsid w:val="000E0020"/>
    <w:rsid w:val="00152B20"/>
    <w:rsid w:val="00153111"/>
    <w:rsid w:val="00156924"/>
    <w:rsid w:val="001625DC"/>
    <w:rsid w:val="00166B56"/>
    <w:rsid w:val="00174505"/>
    <w:rsid w:val="001A69D1"/>
    <w:rsid w:val="001C40C0"/>
    <w:rsid w:val="001C733C"/>
    <w:rsid w:val="0021527A"/>
    <w:rsid w:val="0021797C"/>
    <w:rsid w:val="00225A1A"/>
    <w:rsid w:val="002904AF"/>
    <w:rsid w:val="002A196B"/>
    <w:rsid w:val="002C2CA3"/>
    <w:rsid w:val="002C4B3E"/>
    <w:rsid w:val="002C79D6"/>
    <w:rsid w:val="002E56C1"/>
    <w:rsid w:val="00304F28"/>
    <w:rsid w:val="00310B04"/>
    <w:rsid w:val="00332B12"/>
    <w:rsid w:val="00354C04"/>
    <w:rsid w:val="00385E76"/>
    <w:rsid w:val="003A2F96"/>
    <w:rsid w:val="003A7270"/>
    <w:rsid w:val="003D16BC"/>
    <w:rsid w:val="0043706E"/>
    <w:rsid w:val="0044597F"/>
    <w:rsid w:val="004A7169"/>
    <w:rsid w:val="004B432D"/>
    <w:rsid w:val="004C5755"/>
    <w:rsid w:val="004E75A6"/>
    <w:rsid w:val="00514DAF"/>
    <w:rsid w:val="00532EC7"/>
    <w:rsid w:val="00541CA3"/>
    <w:rsid w:val="005546A9"/>
    <w:rsid w:val="005705C0"/>
    <w:rsid w:val="005824AE"/>
    <w:rsid w:val="005846FB"/>
    <w:rsid w:val="005A05C1"/>
    <w:rsid w:val="005A4A3B"/>
    <w:rsid w:val="005A4CB5"/>
    <w:rsid w:val="005B2316"/>
    <w:rsid w:val="005F0DCE"/>
    <w:rsid w:val="0061068C"/>
    <w:rsid w:val="00625C33"/>
    <w:rsid w:val="0064560F"/>
    <w:rsid w:val="00660727"/>
    <w:rsid w:val="00662A86"/>
    <w:rsid w:val="00687682"/>
    <w:rsid w:val="006A37B0"/>
    <w:rsid w:val="006B1B32"/>
    <w:rsid w:val="006B5057"/>
    <w:rsid w:val="006C4338"/>
    <w:rsid w:val="006F3DF9"/>
    <w:rsid w:val="007060E5"/>
    <w:rsid w:val="00710FD6"/>
    <w:rsid w:val="0072477E"/>
    <w:rsid w:val="00730A78"/>
    <w:rsid w:val="00732DD8"/>
    <w:rsid w:val="00756490"/>
    <w:rsid w:val="00757151"/>
    <w:rsid w:val="007909E0"/>
    <w:rsid w:val="0079785C"/>
    <w:rsid w:val="007A1385"/>
    <w:rsid w:val="007A5D21"/>
    <w:rsid w:val="007C5AB4"/>
    <w:rsid w:val="007D4001"/>
    <w:rsid w:val="007D7A65"/>
    <w:rsid w:val="007F68A6"/>
    <w:rsid w:val="008158B5"/>
    <w:rsid w:val="00816C21"/>
    <w:rsid w:val="0083205E"/>
    <w:rsid w:val="00840934"/>
    <w:rsid w:val="00844DAA"/>
    <w:rsid w:val="008450C7"/>
    <w:rsid w:val="00876A73"/>
    <w:rsid w:val="008B2A38"/>
    <w:rsid w:val="008C1509"/>
    <w:rsid w:val="00930A5C"/>
    <w:rsid w:val="00934503"/>
    <w:rsid w:val="00957451"/>
    <w:rsid w:val="00972598"/>
    <w:rsid w:val="00974733"/>
    <w:rsid w:val="00983FF3"/>
    <w:rsid w:val="009B1CD0"/>
    <w:rsid w:val="009B45B9"/>
    <w:rsid w:val="009C4738"/>
    <w:rsid w:val="009D661E"/>
    <w:rsid w:val="009F682C"/>
    <w:rsid w:val="00A204B8"/>
    <w:rsid w:val="00A34D04"/>
    <w:rsid w:val="00A83125"/>
    <w:rsid w:val="00AE7831"/>
    <w:rsid w:val="00AF47DB"/>
    <w:rsid w:val="00B02608"/>
    <w:rsid w:val="00B0289C"/>
    <w:rsid w:val="00B054DA"/>
    <w:rsid w:val="00B87564"/>
    <w:rsid w:val="00B8771F"/>
    <w:rsid w:val="00B92086"/>
    <w:rsid w:val="00B9721B"/>
    <w:rsid w:val="00BA44E5"/>
    <w:rsid w:val="00BD767E"/>
    <w:rsid w:val="00BE6078"/>
    <w:rsid w:val="00BF009C"/>
    <w:rsid w:val="00C23457"/>
    <w:rsid w:val="00C630AD"/>
    <w:rsid w:val="00C83930"/>
    <w:rsid w:val="00C91060"/>
    <w:rsid w:val="00C911FE"/>
    <w:rsid w:val="00CD185D"/>
    <w:rsid w:val="00CD46CC"/>
    <w:rsid w:val="00CE67FD"/>
    <w:rsid w:val="00D26AD2"/>
    <w:rsid w:val="00D337D7"/>
    <w:rsid w:val="00D412FD"/>
    <w:rsid w:val="00D46BC7"/>
    <w:rsid w:val="00D715EC"/>
    <w:rsid w:val="00D90A00"/>
    <w:rsid w:val="00E20DB0"/>
    <w:rsid w:val="00E47798"/>
    <w:rsid w:val="00E74C76"/>
    <w:rsid w:val="00E96FF6"/>
    <w:rsid w:val="00EC6105"/>
    <w:rsid w:val="00EE1110"/>
    <w:rsid w:val="00EE627B"/>
    <w:rsid w:val="00F64762"/>
    <w:rsid w:val="00F92811"/>
    <w:rsid w:val="00FA37CA"/>
    <w:rsid w:val="00FC2547"/>
    <w:rsid w:val="00FE48C9"/>
    <w:rsid w:val="00FF3C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4:docId w14:val="6CFBBC46"/>
  <w15:chartTrackingRefBased/>
  <w15:docId w15:val="{57C28E6D-B0D4-4D8E-B536-4913C278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732D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05415-A5B2-4622-9F94-E80A94806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1291</Words>
  <Characters>7102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8377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Zaodin Guetahe</cp:lastModifiedBy>
  <cp:revision>2</cp:revision>
  <cp:lastPrinted>2016-11-04T11:53:00Z</cp:lastPrinted>
  <dcterms:created xsi:type="dcterms:W3CDTF">2025-08-26T14:07:00Z</dcterms:created>
  <dcterms:modified xsi:type="dcterms:W3CDTF">2025-08-26T14:07:00Z</dcterms:modified>
</cp:coreProperties>
</file>